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4234B1C" w14:textId="77777777" w:rsidR="00C524B0" w:rsidRDefault="00C524B0" w:rsidP="00C524B0">
      <w:pPr>
        <w:jc w:val="right"/>
        <w:rPr>
          <w:rFonts w:ascii="Trebuchet MS" w:eastAsia="Calibri" w:hAnsi="Trebuchet MS" w:cs="Times New Roman"/>
          <w:b/>
          <w:kern w:val="0"/>
          <w:sz w:val="22"/>
          <w:szCs w:val="22"/>
          <w:lang w:eastAsia="en-US" w:bidi="ar-SA"/>
        </w:rPr>
      </w:pPr>
      <w:r>
        <w:rPr>
          <w:rFonts w:ascii="Trebuchet MS" w:hAnsi="Trebuchet MS"/>
          <w:b/>
        </w:rPr>
        <w:t>Załącznik 4</w:t>
      </w:r>
    </w:p>
    <w:p w14:paraId="1905544E" w14:textId="77777777" w:rsidR="00C524B0" w:rsidRDefault="00C524B0" w:rsidP="00F33FDC">
      <w:pPr>
        <w:spacing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7C7FF3B9" w14:textId="77777777" w:rsidR="0011501D" w:rsidRDefault="00E75042" w:rsidP="00F33FDC">
      <w:pPr>
        <w:spacing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51B47">
        <w:rPr>
          <w:rFonts w:ascii="Arial" w:hAnsi="Arial" w:cs="Arial"/>
          <w:b/>
          <w:sz w:val="28"/>
          <w:szCs w:val="28"/>
        </w:rPr>
        <w:t>FORMULARZ ZGŁOSZENIOWY</w:t>
      </w:r>
      <w:r w:rsidR="0011501D" w:rsidRPr="00D51B47">
        <w:rPr>
          <w:rFonts w:ascii="Arial" w:hAnsi="Arial" w:cs="Arial"/>
          <w:b/>
          <w:sz w:val="28"/>
          <w:szCs w:val="28"/>
        </w:rPr>
        <w:t xml:space="preserve"> UCZESTNIKA PROJEKTU</w:t>
      </w:r>
      <w:r w:rsidR="006F48CA">
        <w:rPr>
          <w:rFonts w:ascii="Arial" w:hAnsi="Arial" w:cs="Arial"/>
          <w:b/>
          <w:sz w:val="28"/>
          <w:szCs w:val="28"/>
        </w:rPr>
        <w:t xml:space="preserve"> </w:t>
      </w:r>
    </w:p>
    <w:p w14:paraId="53B5F3AC" w14:textId="77777777" w:rsidR="006F48CA" w:rsidRPr="00D51B47" w:rsidRDefault="006F48CA" w:rsidP="00F33FDC">
      <w:pPr>
        <w:spacing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[DZIECKO, MŁODZIEŻ W WIEKU 10-18 LAT]</w:t>
      </w:r>
    </w:p>
    <w:p w14:paraId="0651E3E1" w14:textId="77777777" w:rsidR="00220E6F" w:rsidRPr="00D51B47" w:rsidRDefault="00220E6F" w:rsidP="00F33FDC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0E9FF2C7" w14:textId="77777777" w:rsidR="005F42F7" w:rsidRPr="00D51B47" w:rsidRDefault="00E75042" w:rsidP="00F33FDC">
      <w:pPr>
        <w:spacing w:line="276" w:lineRule="auto"/>
        <w:contextualSpacing/>
        <w:rPr>
          <w:rFonts w:ascii="Arial" w:hAnsi="Arial" w:cs="Arial"/>
          <w:b/>
          <w:sz w:val="22"/>
          <w:szCs w:val="20"/>
        </w:rPr>
      </w:pPr>
      <w:r w:rsidRPr="00D51B47">
        <w:rPr>
          <w:rFonts w:ascii="Arial" w:hAnsi="Arial" w:cs="Arial"/>
          <w:b/>
          <w:sz w:val="22"/>
          <w:szCs w:val="20"/>
        </w:rPr>
        <w:t>Dane wspólne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27"/>
      </w:tblGrid>
      <w:tr w:rsidR="00C647D5" w:rsidRPr="00D51B47" w14:paraId="683DDB7C" w14:textId="77777777" w:rsidTr="001F4CE2">
        <w:tc>
          <w:tcPr>
            <w:tcW w:w="3227" w:type="dxa"/>
            <w:shd w:val="clear" w:color="auto" w:fill="auto"/>
          </w:tcPr>
          <w:p w14:paraId="29316D13" w14:textId="77777777" w:rsidR="00C647D5" w:rsidRPr="00D51B47" w:rsidRDefault="00C647D5" w:rsidP="00F33FDC">
            <w:pPr>
              <w:spacing w:line="276" w:lineRule="auto"/>
              <w:contextualSpacing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caps/>
                <w:sz w:val="20"/>
                <w:szCs w:val="20"/>
              </w:rPr>
              <w:t>Tytuł projektu</w:t>
            </w:r>
            <w:r w:rsidR="006374A6" w:rsidRPr="00D51B47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6627" w:type="dxa"/>
            <w:shd w:val="clear" w:color="auto" w:fill="auto"/>
          </w:tcPr>
          <w:p w14:paraId="68322EE4" w14:textId="7E5F957F" w:rsidR="00C647D5" w:rsidRPr="00A52EDC" w:rsidRDefault="00F77D6F" w:rsidP="00F33FDC">
            <w:pPr>
              <w:pStyle w:val="Default"/>
              <w:spacing w:line="276" w:lineRule="auto"/>
              <w:rPr>
                <w:rFonts w:ascii="Arial" w:hAnsi="Arial" w:cs="Arial"/>
                <w:color w:val="auto"/>
              </w:rPr>
            </w:pPr>
            <w:r w:rsidRPr="00A52EDC">
              <w:rPr>
                <w:rFonts w:ascii="Arial" w:hAnsi="Arial" w:cs="Arial"/>
                <w:sz w:val="20"/>
                <w:szCs w:val="20"/>
              </w:rPr>
              <w:t xml:space="preserve">„CYFRYZACJA GOKów – podniesienie kompetencji cyfrowych pracowników gminnych samorządowych ośrodków kultury z obszaru NUTS3 </w:t>
            </w:r>
            <w:r w:rsidR="008122FA" w:rsidRPr="00A52ED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EE3C25">
              <w:rPr>
                <w:rFonts w:ascii="Arial" w:hAnsi="Arial" w:cs="Arial"/>
                <w:sz w:val="20"/>
                <w:szCs w:val="20"/>
              </w:rPr>
              <w:t>leszczyński</w:t>
            </w:r>
            <w:r w:rsidRPr="00A52EDC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</w:tr>
      <w:tr w:rsidR="00C647D5" w:rsidRPr="00D51B47" w14:paraId="1CB9B1C1" w14:textId="77777777" w:rsidTr="001F4CE2">
        <w:tc>
          <w:tcPr>
            <w:tcW w:w="3227" w:type="dxa"/>
            <w:shd w:val="clear" w:color="auto" w:fill="auto"/>
          </w:tcPr>
          <w:p w14:paraId="281A0B26" w14:textId="77777777" w:rsidR="00C647D5" w:rsidRPr="00D51B47" w:rsidRDefault="00C647D5" w:rsidP="00F33FDC">
            <w:pPr>
              <w:spacing w:line="276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sz w:val="20"/>
                <w:szCs w:val="20"/>
              </w:rPr>
              <w:t xml:space="preserve">Nr </w:t>
            </w:r>
            <w:r w:rsidR="003D6623" w:rsidRPr="00D51B47">
              <w:rPr>
                <w:rFonts w:ascii="Arial" w:hAnsi="Arial" w:cs="Arial"/>
                <w:b/>
                <w:sz w:val="20"/>
                <w:szCs w:val="20"/>
              </w:rPr>
              <w:t>wniosku</w:t>
            </w:r>
            <w:r w:rsidR="006374A6" w:rsidRPr="00D51B4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627" w:type="dxa"/>
            <w:shd w:val="clear" w:color="auto" w:fill="auto"/>
          </w:tcPr>
          <w:p w14:paraId="0A2A8840" w14:textId="1F375DBD" w:rsidR="00C647D5" w:rsidRPr="00A52EDC" w:rsidRDefault="00EE3C25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E3C25">
              <w:rPr>
                <w:rFonts w:ascii="Arial" w:hAnsi="Arial" w:cs="Arial"/>
                <w:bCs/>
                <w:sz w:val="20"/>
              </w:rPr>
              <w:t>POPC.03.02.00-00-0 198/19</w:t>
            </w:r>
          </w:p>
        </w:tc>
      </w:tr>
      <w:tr w:rsidR="00E75042" w:rsidRPr="00D51B47" w14:paraId="55DCF699" w14:textId="77777777" w:rsidTr="001F4CE2">
        <w:tc>
          <w:tcPr>
            <w:tcW w:w="3227" w:type="dxa"/>
            <w:shd w:val="clear" w:color="auto" w:fill="auto"/>
          </w:tcPr>
          <w:p w14:paraId="1AE4FCED" w14:textId="77777777" w:rsidR="00E75042" w:rsidRPr="00D51B47" w:rsidRDefault="003D6623" w:rsidP="00F33FDC">
            <w:pPr>
              <w:spacing w:line="276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sz w:val="20"/>
                <w:szCs w:val="20"/>
              </w:rPr>
              <w:t xml:space="preserve">Oś </w:t>
            </w:r>
            <w:r w:rsidR="00E75042" w:rsidRPr="00D51B47">
              <w:rPr>
                <w:rFonts w:ascii="Arial" w:hAnsi="Arial" w:cs="Arial"/>
                <w:b/>
                <w:sz w:val="20"/>
                <w:szCs w:val="20"/>
              </w:rPr>
              <w:t>Priorytet</w:t>
            </w:r>
            <w:r w:rsidRPr="00D51B47">
              <w:rPr>
                <w:rFonts w:ascii="Arial" w:hAnsi="Arial" w:cs="Arial"/>
                <w:b/>
                <w:sz w:val="20"/>
                <w:szCs w:val="20"/>
              </w:rPr>
              <w:t>owa, w ramach której</w:t>
            </w:r>
            <w:r w:rsidR="00E75042" w:rsidRPr="00D51B47">
              <w:rPr>
                <w:rFonts w:ascii="Arial" w:hAnsi="Arial" w:cs="Arial"/>
                <w:b/>
                <w:sz w:val="20"/>
                <w:szCs w:val="20"/>
              </w:rPr>
              <w:t xml:space="preserve"> realizowany jest projekt</w:t>
            </w:r>
            <w:r w:rsidR="006374A6" w:rsidRPr="00D51B4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627" w:type="dxa"/>
            <w:shd w:val="clear" w:color="auto" w:fill="auto"/>
          </w:tcPr>
          <w:p w14:paraId="5DC7D255" w14:textId="77777777" w:rsidR="00E75042" w:rsidRPr="00D51B47" w:rsidRDefault="001F4CE2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III oś priorytetowa Cyfrowe kompetencje społeczeństwa</w:t>
            </w:r>
          </w:p>
        </w:tc>
      </w:tr>
      <w:tr w:rsidR="00E75042" w:rsidRPr="00D51B47" w14:paraId="2DC0DA67" w14:textId="77777777" w:rsidTr="001F4CE2">
        <w:tc>
          <w:tcPr>
            <w:tcW w:w="3227" w:type="dxa"/>
            <w:shd w:val="clear" w:color="auto" w:fill="auto"/>
          </w:tcPr>
          <w:p w14:paraId="18ED1EC1" w14:textId="77777777" w:rsidR="00E75042" w:rsidRPr="00D51B47" w:rsidRDefault="006374A6" w:rsidP="00F33FDC">
            <w:pPr>
              <w:spacing w:line="276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sz w:val="20"/>
                <w:szCs w:val="20"/>
              </w:rPr>
              <w:t>Numer i nazwa Działania:</w:t>
            </w:r>
          </w:p>
        </w:tc>
        <w:tc>
          <w:tcPr>
            <w:tcW w:w="6627" w:type="dxa"/>
            <w:shd w:val="clear" w:color="auto" w:fill="auto"/>
          </w:tcPr>
          <w:p w14:paraId="5BC19D6A" w14:textId="77777777" w:rsidR="00E75042" w:rsidRPr="00D51B47" w:rsidRDefault="001F4CE2" w:rsidP="00F33FDC">
            <w:pPr>
              <w:spacing w:line="276" w:lineRule="auto"/>
              <w:contextualSpacing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</w:pPr>
            <w:r w:rsidRPr="00D51B4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 w:bidi="ar-SA"/>
              </w:rPr>
              <w:t>3.2 Innowacyjne rozwiązania na rzecz aktywizacji cyfrowej</w:t>
            </w:r>
          </w:p>
        </w:tc>
      </w:tr>
    </w:tbl>
    <w:p w14:paraId="5A8774A9" w14:textId="77777777" w:rsidR="005F42F7" w:rsidRPr="00D51B47" w:rsidRDefault="005F42F7" w:rsidP="00F33FDC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483DA751" w14:textId="77777777" w:rsidR="00CD3A97" w:rsidRPr="00D51B47" w:rsidRDefault="00CD3A97" w:rsidP="00F33FDC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51B47">
        <w:rPr>
          <w:rFonts w:ascii="Arial" w:hAnsi="Arial" w:cs="Arial"/>
          <w:b/>
          <w:sz w:val="20"/>
          <w:szCs w:val="20"/>
        </w:rPr>
        <w:t>Wyjaśnienie:</w:t>
      </w:r>
    </w:p>
    <w:p w14:paraId="0048A20D" w14:textId="77777777" w:rsidR="00CD3A97" w:rsidRPr="00D51B47" w:rsidRDefault="00CD3A97" w:rsidP="00F33FD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51B47">
        <w:rPr>
          <w:rFonts w:ascii="Arial" w:hAnsi="Arial" w:cs="Arial"/>
          <w:sz w:val="20"/>
          <w:szCs w:val="20"/>
        </w:rPr>
        <w:t>Formularz wraz z oświadczeniami proszę wypełnić czytelnie, drukowanymi literami.</w:t>
      </w:r>
      <w:r w:rsidR="009575A0" w:rsidRPr="00D51B47">
        <w:rPr>
          <w:rFonts w:ascii="Arial" w:hAnsi="Arial" w:cs="Arial"/>
          <w:sz w:val="20"/>
          <w:szCs w:val="20"/>
        </w:rPr>
        <w:t xml:space="preserve"> </w:t>
      </w:r>
      <w:r w:rsidR="00861F7F" w:rsidRPr="00D51B47">
        <w:rPr>
          <w:rFonts w:ascii="Arial" w:hAnsi="Arial" w:cs="Arial"/>
          <w:sz w:val="20"/>
          <w:szCs w:val="20"/>
        </w:rPr>
        <w:t xml:space="preserve">Uczestnik </w:t>
      </w:r>
      <w:r w:rsidR="00F566F0" w:rsidRPr="00D51B47">
        <w:rPr>
          <w:rFonts w:ascii="Arial" w:hAnsi="Arial" w:cs="Arial"/>
          <w:sz w:val="20"/>
          <w:szCs w:val="20"/>
        </w:rPr>
        <w:t>wypełnia</w:t>
      </w:r>
      <w:r w:rsidR="009575A0" w:rsidRPr="00D51B47">
        <w:rPr>
          <w:rFonts w:ascii="Arial" w:hAnsi="Arial" w:cs="Arial"/>
          <w:sz w:val="20"/>
          <w:szCs w:val="20"/>
        </w:rPr>
        <w:t xml:space="preserve"> wszystkie białe pola. Pola w kolorze szarym, zostaną wypełnione przez Komisję Rekrutacyjną.</w:t>
      </w:r>
    </w:p>
    <w:p w14:paraId="7D7D751B" w14:textId="77777777" w:rsidR="00CD3A97" w:rsidRPr="00D51B47" w:rsidRDefault="00CD3A97" w:rsidP="00F33FD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51B47">
        <w:rPr>
          <w:rFonts w:ascii="Arial" w:hAnsi="Arial" w:cs="Arial"/>
          <w:sz w:val="20"/>
          <w:szCs w:val="20"/>
        </w:rPr>
        <w:t>W polach wyboru proszę zaznaczyć znak ”X”.</w:t>
      </w:r>
    </w:p>
    <w:p w14:paraId="51028957" w14:textId="77777777" w:rsidR="00CD3A97" w:rsidRPr="00D51B47" w:rsidRDefault="00CD3A97" w:rsidP="00F33FD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51B47">
        <w:rPr>
          <w:rFonts w:ascii="Arial" w:hAnsi="Arial" w:cs="Arial"/>
          <w:sz w:val="20"/>
          <w:szCs w:val="20"/>
        </w:rPr>
        <w:t>Proszę wypełnić wszystkie pola formularza oraz oświadczeń, parafować każdą ze stron oraz złożyć czytelne podpisy w wyznaczonych miejscach.</w:t>
      </w:r>
    </w:p>
    <w:p w14:paraId="695BB27C" w14:textId="77777777" w:rsidR="003E722B" w:rsidRPr="00D51B47" w:rsidRDefault="003E722B" w:rsidP="00F33FDC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7DDB1DC1" w14:textId="77777777" w:rsidR="00E75042" w:rsidRPr="00D51B47" w:rsidRDefault="00E75042" w:rsidP="00F33FDC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  <w:r w:rsidRPr="00D51B47">
        <w:rPr>
          <w:rFonts w:ascii="Arial" w:hAnsi="Arial" w:cs="Arial"/>
          <w:b/>
          <w:sz w:val="20"/>
          <w:szCs w:val="20"/>
        </w:rPr>
        <w:t xml:space="preserve">Dane </w:t>
      </w:r>
      <w:r w:rsidR="0011501D" w:rsidRPr="00D51B47">
        <w:rPr>
          <w:rFonts w:ascii="Arial" w:hAnsi="Arial" w:cs="Arial"/>
          <w:b/>
          <w:sz w:val="20"/>
          <w:szCs w:val="20"/>
        </w:rPr>
        <w:t>U</w:t>
      </w:r>
      <w:r w:rsidRPr="00D51B47">
        <w:rPr>
          <w:rFonts w:ascii="Arial" w:hAnsi="Arial" w:cs="Arial"/>
          <w:b/>
          <w:sz w:val="20"/>
          <w:szCs w:val="20"/>
        </w:rPr>
        <w:t>czestników projektów, którzy</w:t>
      </w:r>
      <w:r w:rsidR="00F372F7" w:rsidRPr="00D51B47">
        <w:rPr>
          <w:rFonts w:ascii="Arial" w:hAnsi="Arial" w:cs="Arial"/>
          <w:b/>
          <w:sz w:val="20"/>
          <w:szCs w:val="20"/>
        </w:rPr>
        <w:t xml:space="preserve"> otrzymują wsparcie w ramach EFRR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6"/>
        <w:gridCol w:w="799"/>
        <w:gridCol w:w="2029"/>
        <w:gridCol w:w="4455"/>
      </w:tblGrid>
      <w:tr w:rsidR="00BF3A9D" w:rsidRPr="00D51B47" w14:paraId="134867C5" w14:textId="77777777" w:rsidTr="00430137">
        <w:trPr>
          <w:trHeight w:val="210"/>
        </w:trPr>
        <w:tc>
          <w:tcPr>
            <w:tcW w:w="2606" w:type="dxa"/>
            <w:vMerge w:val="restart"/>
            <w:shd w:val="clear" w:color="auto" w:fill="auto"/>
            <w:vAlign w:val="center"/>
          </w:tcPr>
          <w:p w14:paraId="5A1165BB" w14:textId="77777777" w:rsidR="00BF3A9D" w:rsidRPr="00D51B47" w:rsidRDefault="00BF3A9D" w:rsidP="00F33FDC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caps/>
                <w:sz w:val="20"/>
                <w:szCs w:val="20"/>
              </w:rPr>
              <w:t>Dane</w:t>
            </w:r>
          </w:p>
          <w:p w14:paraId="68789112" w14:textId="77777777" w:rsidR="00BF3A9D" w:rsidRPr="00D51B47" w:rsidRDefault="00BF3A9D" w:rsidP="004E7DE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uczestnika </w:t>
            </w:r>
          </w:p>
        </w:tc>
        <w:tc>
          <w:tcPr>
            <w:tcW w:w="799" w:type="dxa"/>
            <w:shd w:val="clear" w:color="auto" w:fill="auto"/>
          </w:tcPr>
          <w:p w14:paraId="74624D15" w14:textId="77777777" w:rsidR="00BF3A9D" w:rsidRPr="00D51B47" w:rsidRDefault="00BF3A9D" w:rsidP="000B33F3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caps/>
                <w:sz w:val="20"/>
                <w:szCs w:val="20"/>
              </w:rPr>
              <w:t>Lp.</w:t>
            </w:r>
          </w:p>
        </w:tc>
        <w:tc>
          <w:tcPr>
            <w:tcW w:w="2029" w:type="dxa"/>
            <w:shd w:val="clear" w:color="auto" w:fill="auto"/>
          </w:tcPr>
          <w:p w14:paraId="7A340DE5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caps/>
                <w:sz w:val="20"/>
                <w:szCs w:val="20"/>
              </w:rPr>
              <w:t>Nazwa</w:t>
            </w:r>
          </w:p>
        </w:tc>
        <w:tc>
          <w:tcPr>
            <w:tcW w:w="4455" w:type="dxa"/>
            <w:shd w:val="clear" w:color="auto" w:fill="auto"/>
          </w:tcPr>
          <w:p w14:paraId="3A06005B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caps/>
                <w:sz w:val="20"/>
                <w:szCs w:val="20"/>
              </w:rPr>
              <w:t>Słowniki/ Pola do wypełnienia</w:t>
            </w:r>
          </w:p>
        </w:tc>
      </w:tr>
      <w:tr w:rsidR="00BF3A9D" w:rsidRPr="00D51B47" w14:paraId="0A074F06" w14:textId="77777777" w:rsidTr="00430137">
        <w:trPr>
          <w:trHeight w:val="210"/>
        </w:trPr>
        <w:tc>
          <w:tcPr>
            <w:tcW w:w="2606" w:type="dxa"/>
            <w:vMerge/>
            <w:shd w:val="clear" w:color="auto" w:fill="auto"/>
          </w:tcPr>
          <w:p w14:paraId="5BC1B9B2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31FDC64B" w14:textId="77777777" w:rsidR="00BF3A9D" w:rsidRPr="00D51B47" w:rsidRDefault="00BF3A9D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6FAD02E9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Imię (imiona)</w:t>
            </w:r>
          </w:p>
          <w:p w14:paraId="5B55926A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7CDECA64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A9D" w:rsidRPr="00D51B47" w14:paraId="1A3A638F" w14:textId="77777777" w:rsidTr="00430137">
        <w:trPr>
          <w:trHeight w:val="210"/>
        </w:trPr>
        <w:tc>
          <w:tcPr>
            <w:tcW w:w="2606" w:type="dxa"/>
            <w:vMerge/>
            <w:shd w:val="clear" w:color="auto" w:fill="auto"/>
          </w:tcPr>
          <w:p w14:paraId="556F53D9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2AF08E4A" w14:textId="77777777" w:rsidR="00BF3A9D" w:rsidRPr="00D51B47" w:rsidRDefault="00BF3A9D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698F7A48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Nazwisko</w:t>
            </w:r>
          </w:p>
          <w:p w14:paraId="40530E59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4D5A3F47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A9D" w:rsidRPr="00D51B47" w14:paraId="5C0E9455" w14:textId="77777777" w:rsidTr="00430137">
        <w:trPr>
          <w:trHeight w:val="210"/>
        </w:trPr>
        <w:tc>
          <w:tcPr>
            <w:tcW w:w="2606" w:type="dxa"/>
            <w:vMerge/>
            <w:shd w:val="clear" w:color="auto" w:fill="auto"/>
          </w:tcPr>
          <w:p w14:paraId="4D0A137B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169A27CF" w14:textId="77777777" w:rsidR="00BF3A9D" w:rsidRPr="00D51B47" w:rsidRDefault="00BF3A9D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32F5E6AC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  <w:tc>
          <w:tcPr>
            <w:tcW w:w="4455" w:type="dxa"/>
            <w:shd w:val="clear" w:color="auto" w:fill="auto"/>
          </w:tcPr>
          <w:p w14:paraId="1E9F3059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A9D" w:rsidRPr="00D51B47" w14:paraId="2F514286" w14:textId="77777777" w:rsidTr="00430137">
        <w:trPr>
          <w:trHeight w:val="218"/>
        </w:trPr>
        <w:tc>
          <w:tcPr>
            <w:tcW w:w="2606" w:type="dxa"/>
            <w:vMerge/>
            <w:shd w:val="clear" w:color="auto" w:fill="auto"/>
          </w:tcPr>
          <w:p w14:paraId="365D5E17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36EF70B2" w14:textId="77777777" w:rsidR="00BF3A9D" w:rsidRPr="00D51B47" w:rsidRDefault="00BF3A9D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1AC33C6D" w14:textId="77777777" w:rsidR="00BF3A9D" w:rsidRPr="00D51B47" w:rsidRDefault="00BF3A9D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PESEL</w:t>
            </w:r>
            <w:r w:rsidRPr="00D51B47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455" w:type="dxa"/>
            <w:shd w:val="clear" w:color="auto" w:fill="auto"/>
          </w:tcPr>
          <w:p w14:paraId="4EF1DA51" w14:textId="77777777" w:rsidR="00BF3A9D" w:rsidRPr="00D51B47" w:rsidRDefault="00BF3A9D" w:rsidP="00F33FD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30A6" w:rsidRPr="00D51B47" w14:paraId="0F50CDA9" w14:textId="77777777" w:rsidTr="002530A6">
        <w:trPr>
          <w:trHeight w:val="551"/>
        </w:trPr>
        <w:tc>
          <w:tcPr>
            <w:tcW w:w="2606" w:type="dxa"/>
            <w:vMerge/>
            <w:shd w:val="clear" w:color="auto" w:fill="auto"/>
          </w:tcPr>
          <w:p w14:paraId="5B71D423" w14:textId="77777777" w:rsidR="002530A6" w:rsidRPr="00D51B47" w:rsidRDefault="002530A6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38E42B2A" w14:textId="77777777" w:rsidR="002530A6" w:rsidRPr="00D51B47" w:rsidRDefault="002530A6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2458CC0B" w14:textId="77777777" w:rsidR="002530A6" w:rsidRPr="00D51B47" w:rsidRDefault="002530A6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4455" w:type="dxa"/>
            <w:shd w:val="clear" w:color="auto" w:fill="auto"/>
          </w:tcPr>
          <w:p w14:paraId="7D98770B" w14:textId="77777777" w:rsidR="002530A6" w:rsidRPr="00D51B47" w:rsidRDefault="002530A6" w:rsidP="00F33FD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 xml:space="preserve">□ Kobieta                     </w:t>
            </w:r>
          </w:p>
          <w:p w14:paraId="5D1BD1E9" w14:textId="77777777" w:rsidR="002530A6" w:rsidRPr="00D51B47" w:rsidRDefault="002530A6" w:rsidP="00F33FD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Mężczyzna</w:t>
            </w:r>
          </w:p>
        </w:tc>
      </w:tr>
      <w:tr w:rsidR="00220E6F" w:rsidRPr="00D51B47" w14:paraId="06CF576F" w14:textId="77777777" w:rsidTr="00430137">
        <w:trPr>
          <w:trHeight w:val="415"/>
        </w:trPr>
        <w:tc>
          <w:tcPr>
            <w:tcW w:w="2606" w:type="dxa"/>
            <w:vMerge w:val="restart"/>
            <w:shd w:val="clear" w:color="auto" w:fill="auto"/>
            <w:vAlign w:val="center"/>
          </w:tcPr>
          <w:p w14:paraId="29EE8318" w14:textId="77777777" w:rsidR="00220E6F" w:rsidRPr="00D51B47" w:rsidRDefault="009A515B" w:rsidP="004E7DE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sz w:val="20"/>
                <w:szCs w:val="20"/>
              </w:rPr>
              <w:t xml:space="preserve">DANE </w:t>
            </w:r>
            <w:r w:rsidR="00355939" w:rsidRPr="00D51B47">
              <w:rPr>
                <w:rFonts w:ascii="Arial" w:hAnsi="Arial" w:cs="Arial"/>
                <w:b/>
                <w:sz w:val="20"/>
                <w:szCs w:val="20"/>
              </w:rPr>
              <w:t xml:space="preserve">ZAMIESZKANIA </w:t>
            </w:r>
            <w:r w:rsidRPr="00D51B47">
              <w:rPr>
                <w:rFonts w:ascii="Arial" w:hAnsi="Arial" w:cs="Arial"/>
                <w:b/>
                <w:sz w:val="20"/>
                <w:szCs w:val="20"/>
              </w:rPr>
              <w:t>UCZESTNIKA</w:t>
            </w:r>
            <w:r w:rsidR="00FA0D2E" w:rsidRPr="00D51B4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99" w:type="dxa"/>
            <w:shd w:val="clear" w:color="auto" w:fill="auto"/>
          </w:tcPr>
          <w:p w14:paraId="3E27FA1F" w14:textId="77777777" w:rsidR="00220E6F" w:rsidRPr="00D51B47" w:rsidRDefault="00220E6F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1EB35F44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Ulica</w:t>
            </w:r>
            <w:r w:rsidR="006374A6" w:rsidRPr="00D51B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25A6BAC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41E199A0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E6F" w:rsidRPr="00D51B47" w14:paraId="36B85439" w14:textId="77777777" w:rsidTr="00430137">
        <w:trPr>
          <w:trHeight w:val="210"/>
        </w:trPr>
        <w:tc>
          <w:tcPr>
            <w:tcW w:w="2606" w:type="dxa"/>
            <w:vMerge/>
            <w:shd w:val="clear" w:color="auto" w:fill="auto"/>
          </w:tcPr>
          <w:p w14:paraId="5B59FBAA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26188765" w14:textId="77777777" w:rsidR="00220E6F" w:rsidRPr="00D51B47" w:rsidRDefault="00220E6F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160EF0FB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Nr domu</w:t>
            </w:r>
            <w:r w:rsidR="006374A6" w:rsidRPr="00D51B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3F8501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5DDE5D90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E6F" w:rsidRPr="00D51B47" w14:paraId="775656FB" w14:textId="77777777" w:rsidTr="00430137">
        <w:trPr>
          <w:trHeight w:val="210"/>
        </w:trPr>
        <w:tc>
          <w:tcPr>
            <w:tcW w:w="2606" w:type="dxa"/>
            <w:vMerge/>
            <w:shd w:val="clear" w:color="auto" w:fill="auto"/>
          </w:tcPr>
          <w:p w14:paraId="5883F2A9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59012312" w14:textId="77777777" w:rsidR="00220E6F" w:rsidRPr="00D51B47" w:rsidRDefault="00220E6F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1BAB560A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Nr lokalu</w:t>
            </w:r>
            <w:r w:rsidR="006374A6" w:rsidRPr="00D51B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71071B6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6CE70FCF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E6F" w:rsidRPr="00D51B47" w14:paraId="177EAF91" w14:textId="77777777" w:rsidTr="00430137">
        <w:trPr>
          <w:trHeight w:val="210"/>
        </w:trPr>
        <w:tc>
          <w:tcPr>
            <w:tcW w:w="2606" w:type="dxa"/>
            <w:vMerge/>
            <w:shd w:val="clear" w:color="auto" w:fill="auto"/>
          </w:tcPr>
          <w:p w14:paraId="4653D2D8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18CC8575" w14:textId="77777777" w:rsidR="00220E6F" w:rsidRPr="00D51B47" w:rsidRDefault="00220E6F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79289CF0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Miejscowość</w:t>
            </w:r>
            <w:r w:rsidR="006374A6" w:rsidRPr="00D51B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6198F50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3D9BA7BC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6B00" w:rsidRPr="00D51B47" w14:paraId="643552E4" w14:textId="77777777" w:rsidTr="00430137">
        <w:trPr>
          <w:trHeight w:val="498"/>
        </w:trPr>
        <w:tc>
          <w:tcPr>
            <w:tcW w:w="2606" w:type="dxa"/>
            <w:vMerge/>
            <w:shd w:val="clear" w:color="auto" w:fill="auto"/>
          </w:tcPr>
          <w:p w14:paraId="7222001A" w14:textId="77777777" w:rsidR="009F6B00" w:rsidRPr="00D51B47" w:rsidRDefault="009F6B00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1D6AC8A7" w14:textId="77777777" w:rsidR="009F6B00" w:rsidRPr="00D51B47" w:rsidRDefault="009F6B00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24A07507" w14:textId="77777777" w:rsidR="009F6B00" w:rsidRPr="00D51B47" w:rsidRDefault="009F6B00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Obszar</w:t>
            </w:r>
            <w:r w:rsidR="006374A6" w:rsidRPr="00D51B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B65686" w14:textId="77777777" w:rsidR="009F6B00" w:rsidRPr="00D51B47" w:rsidRDefault="009F6B00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00222960" w14:textId="77777777" w:rsidR="009F6B00" w:rsidRPr="00D51B47" w:rsidRDefault="009F6B00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Obszar miejski</w:t>
            </w:r>
          </w:p>
          <w:p w14:paraId="399A016C" w14:textId="77777777" w:rsidR="009F6B00" w:rsidRPr="00D51B47" w:rsidRDefault="009F6B00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Obszar wiejski</w:t>
            </w:r>
          </w:p>
        </w:tc>
      </w:tr>
      <w:tr w:rsidR="00220E6F" w:rsidRPr="00D51B47" w14:paraId="3F16C6CD" w14:textId="77777777" w:rsidTr="00430137">
        <w:trPr>
          <w:trHeight w:val="210"/>
        </w:trPr>
        <w:tc>
          <w:tcPr>
            <w:tcW w:w="2606" w:type="dxa"/>
            <w:vMerge/>
            <w:shd w:val="clear" w:color="auto" w:fill="auto"/>
          </w:tcPr>
          <w:p w14:paraId="6CB9E811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3308BBF4" w14:textId="77777777" w:rsidR="00220E6F" w:rsidRPr="00D51B47" w:rsidRDefault="00220E6F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711F4925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Kod pocztowy</w:t>
            </w:r>
            <w:r w:rsidR="006374A6" w:rsidRPr="00D51B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45F18C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0E507149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E6F" w:rsidRPr="00D51B47" w14:paraId="595D6664" w14:textId="77777777" w:rsidTr="00430137">
        <w:trPr>
          <w:trHeight w:val="210"/>
        </w:trPr>
        <w:tc>
          <w:tcPr>
            <w:tcW w:w="2606" w:type="dxa"/>
            <w:vMerge/>
            <w:shd w:val="clear" w:color="auto" w:fill="auto"/>
          </w:tcPr>
          <w:p w14:paraId="67D572AC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029D2647" w14:textId="77777777" w:rsidR="00220E6F" w:rsidRPr="00D51B47" w:rsidRDefault="00220E6F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61D21395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Województwo</w:t>
            </w:r>
            <w:r w:rsidR="006374A6" w:rsidRPr="00D51B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3463843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47E939DB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30A6" w:rsidRPr="00D51B47" w14:paraId="1B0AAEC5" w14:textId="77777777" w:rsidTr="009756B2">
        <w:trPr>
          <w:trHeight w:val="539"/>
        </w:trPr>
        <w:tc>
          <w:tcPr>
            <w:tcW w:w="2606" w:type="dxa"/>
            <w:vMerge/>
            <w:shd w:val="clear" w:color="auto" w:fill="auto"/>
          </w:tcPr>
          <w:p w14:paraId="6F2DF061" w14:textId="77777777" w:rsidR="002530A6" w:rsidRPr="00D51B47" w:rsidRDefault="002530A6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506BA236" w14:textId="77777777" w:rsidR="002530A6" w:rsidRPr="00D51B47" w:rsidRDefault="002530A6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4C3ADDE3" w14:textId="77777777" w:rsidR="002530A6" w:rsidRPr="00D51B47" w:rsidRDefault="002530A6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Powiat:</w:t>
            </w:r>
          </w:p>
          <w:p w14:paraId="095F395E" w14:textId="77777777" w:rsidR="002530A6" w:rsidRPr="00D51B47" w:rsidRDefault="002530A6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25286DD8" w14:textId="77777777" w:rsidR="002530A6" w:rsidRPr="00D51B47" w:rsidRDefault="002530A6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E6F" w:rsidRPr="00D51B47" w14:paraId="279EA1C2" w14:textId="77777777" w:rsidTr="00430137">
        <w:trPr>
          <w:trHeight w:val="210"/>
        </w:trPr>
        <w:tc>
          <w:tcPr>
            <w:tcW w:w="2606" w:type="dxa"/>
            <w:vMerge/>
            <w:shd w:val="clear" w:color="auto" w:fill="auto"/>
          </w:tcPr>
          <w:p w14:paraId="03DF70FF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2DFE874F" w14:textId="77777777" w:rsidR="00220E6F" w:rsidRPr="00D51B47" w:rsidRDefault="00220E6F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18999CAC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Telefon komórkowy</w:t>
            </w:r>
            <w:r w:rsidR="006374A6" w:rsidRPr="00D51B4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1C2416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4AA14346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0E6F" w:rsidRPr="00D51B47" w14:paraId="506E5182" w14:textId="77777777" w:rsidTr="00430137">
        <w:trPr>
          <w:trHeight w:val="342"/>
        </w:trPr>
        <w:tc>
          <w:tcPr>
            <w:tcW w:w="2606" w:type="dxa"/>
            <w:vMerge/>
            <w:shd w:val="clear" w:color="auto" w:fill="auto"/>
          </w:tcPr>
          <w:p w14:paraId="0BB05457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06A03E50" w14:textId="77777777" w:rsidR="00220E6F" w:rsidRPr="00D51B47" w:rsidRDefault="00220E6F" w:rsidP="000B33F3">
            <w:pPr>
              <w:numPr>
                <w:ilvl w:val="0"/>
                <w:numId w:val="14"/>
              </w:num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dxa"/>
            <w:shd w:val="clear" w:color="auto" w:fill="auto"/>
          </w:tcPr>
          <w:p w14:paraId="4C833916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Adres poczty elektronicznej (e- mail)</w:t>
            </w:r>
            <w:r w:rsidR="006374A6" w:rsidRPr="00D51B4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55" w:type="dxa"/>
            <w:shd w:val="clear" w:color="auto" w:fill="auto"/>
          </w:tcPr>
          <w:p w14:paraId="6131D968" w14:textId="77777777" w:rsidR="00220E6F" w:rsidRPr="00D51B47" w:rsidRDefault="00220E6F" w:rsidP="00F33FDC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30A6" w:rsidRPr="00D51B47" w14:paraId="46347A4F" w14:textId="77777777" w:rsidTr="002530A6">
        <w:trPr>
          <w:trHeight w:val="1139"/>
        </w:trPr>
        <w:tc>
          <w:tcPr>
            <w:tcW w:w="2606" w:type="dxa"/>
            <w:shd w:val="clear" w:color="auto" w:fill="auto"/>
            <w:vAlign w:val="center"/>
          </w:tcPr>
          <w:p w14:paraId="3339C331" w14:textId="77777777" w:rsidR="002530A6" w:rsidRPr="00D51B47" w:rsidRDefault="002530A6" w:rsidP="00316FBE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01F5E8" w14:textId="77777777" w:rsidR="002530A6" w:rsidRPr="00D51B47" w:rsidRDefault="002530A6" w:rsidP="006F48C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sz w:val="20"/>
                <w:szCs w:val="20"/>
              </w:rPr>
              <w:t>STATUS (w chwili przystąpienia do projektu)</w:t>
            </w:r>
          </w:p>
        </w:tc>
        <w:tc>
          <w:tcPr>
            <w:tcW w:w="799" w:type="dxa"/>
            <w:shd w:val="clear" w:color="auto" w:fill="auto"/>
          </w:tcPr>
          <w:p w14:paraId="4843AD95" w14:textId="77777777" w:rsidR="002530A6" w:rsidRPr="00D51B47" w:rsidRDefault="002530A6" w:rsidP="002530A6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76700F9" w14:textId="77777777" w:rsidR="002530A6" w:rsidRPr="00D51B47" w:rsidRDefault="006F48CA" w:rsidP="00316FBE">
            <w:pPr>
              <w:spacing w:line="276" w:lineRule="auto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029" w:type="dxa"/>
            <w:shd w:val="clear" w:color="auto" w:fill="auto"/>
          </w:tcPr>
          <w:p w14:paraId="759D341C" w14:textId="77777777" w:rsidR="002530A6" w:rsidRPr="00D51B47" w:rsidRDefault="002530A6" w:rsidP="002530A6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Osoba bierna zawodowo</w:t>
            </w:r>
          </w:p>
          <w:p w14:paraId="2AE50657" w14:textId="77777777" w:rsidR="002530A6" w:rsidRPr="00D51B47" w:rsidRDefault="002530A6" w:rsidP="00316FBE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2F310E4D" w14:textId="77777777" w:rsidR="002530A6" w:rsidRPr="00D51B47" w:rsidRDefault="002530A6" w:rsidP="00316FBE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osoba ucząca się</w:t>
            </w:r>
          </w:p>
          <w:p w14:paraId="07FE5985" w14:textId="77777777" w:rsidR="002530A6" w:rsidRPr="00D51B47" w:rsidRDefault="002530A6" w:rsidP="00316FB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…………………………………………….</w:t>
            </w:r>
          </w:p>
          <w:p w14:paraId="43BD09F9" w14:textId="77777777" w:rsidR="002530A6" w:rsidRPr="00D51B47" w:rsidRDefault="002530A6" w:rsidP="00316FBE">
            <w:pPr>
              <w:spacing w:line="276" w:lineRule="auto"/>
              <w:rPr>
                <w:rFonts w:ascii="Arial" w:hAnsi="Arial" w:cs="Arial"/>
                <w:kern w:val="2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(nazwa szkoły/uczelni oraz wydział i/lub kierunek)</w:t>
            </w:r>
          </w:p>
        </w:tc>
      </w:tr>
      <w:tr w:rsidR="00FB0B86" w:rsidRPr="00D51B47" w14:paraId="2A3505C1" w14:textId="77777777" w:rsidTr="00430137">
        <w:trPr>
          <w:trHeight w:val="495"/>
        </w:trPr>
        <w:tc>
          <w:tcPr>
            <w:tcW w:w="2606" w:type="dxa"/>
            <w:vMerge w:val="restart"/>
            <w:shd w:val="clear" w:color="auto" w:fill="auto"/>
            <w:vAlign w:val="center"/>
          </w:tcPr>
          <w:p w14:paraId="66451545" w14:textId="77777777" w:rsidR="00FB0B86" w:rsidRPr="00D51B47" w:rsidRDefault="00FB0B86" w:rsidP="005915A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4DD97A" w14:textId="77777777" w:rsidR="00FB0B86" w:rsidRPr="00D51B47" w:rsidRDefault="00FB0B86" w:rsidP="005915A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1B47">
              <w:rPr>
                <w:rFonts w:ascii="Arial" w:hAnsi="Arial" w:cs="Arial"/>
                <w:b/>
                <w:sz w:val="20"/>
                <w:szCs w:val="20"/>
              </w:rPr>
              <w:t>OŚWIADCZENIE O NIEPEŁNOSPRAWNOŚCI</w:t>
            </w:r>
          </w:p>
        </w:tc>
        <w:tc>
          <w:tcPr>
            <w:tcW w:w="799" w:type="dxa"/>
            <w:shd w:val="clear" w:color="auto" w:fill="auto"/>
          </w:tcPr>
          <w:p w14:paraId="5C9CD5E4" w14:textId="77777777" w:rsidR="006F48CA" w:rsidRDefault="006F48CA" w:rsidP="00BB1926">
            <w:pPr>
              <w:spacing w:line="276" w:lineRule="auto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7C66AFE" w14:textId="77777777" w:rsidR="00FB0B86" w:rsidRPr="00D51B47" w:rsidRDefault="006F48CA" w:rsidP="00BB1926">
            <w:pPr>
              <w:spacing w:line="276" w:lineRule="auto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029" w:type="dxa"/>
            <w:shd w:val="clear" w:color="auto" w:fill="auto"/>
          </w:tcPr>
          <w:p w14:paraId="6203509D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Orzeczenie o stopniu niepełnosprawności:</w:t>
            </w:r>
          </w:p>
        </w:tc>
        <w:tc>
          <w:tcPr>
            <w:tcW w:w="4455" w:type="dxa"/>
            <w:shd w:val="clear" w:color="auto" w:fill="auto"/>
          </w:tcPr>
          <w:p w14:paraId="343875AC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Tak</w:t>
            </w:r>
            <w:r w:rsidRPr="00D51B47">
              <w:rPr>
                <w:rFonts w:ascii="Arial" w:hAnsi="Arial" w:cs="Arial"/>
                <w:sz w:val="20"/>
                <w:szCs w:val="20"/>
              </w:rPr>
              <w:br/>
              <w:t>□ Nie</w:t>
            </w:r>
          </w:p>
          <w:p w14:paraId="75070AC4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B86" w:rsidRPr="00D51B47" w14:paraId="1A9918D8" w14:textId="77777777" w:rsidTr="00430137">
        <w:trPr>
          <w:trHeight w:val="495"/>
        </w:trPr>
        <w:tc>
          <w:tcPr>
            <w:tcW w:w="2606" w:type="dxa"/>
            <w:vMerge/>
            <w:shd w:val="clear" w:color="auto" w:fill="auto"/>
          </w:tcPr>
          <w:p w14:paraId="4F2A7D07" w14:textId="77777777" w:rsidR="00FB0B86" w:rsidRPr="00D51B47" w:rsidRDefault="00FB0B86" w:rsidP="005915A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14:paraId="2C0B4D10" w14:textId="77777777" w:rsidR="00FB0B86" w:rsidRDefault="00FB0B86" w:rsidP="00BB1926">
            <w:pPr>
              <w:spacing w:line="276" w:lineRule="auto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48981848" w14:textId="77777777" w:rsidR="006F48CA" w:rsidRPr="00D51B47" w:rsidRDefault="006F48CA" w:rsidP="00BB1926">
            <w:pPr>
              <w:spacing w:line="276" w:lineRule="auto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029" w:type="dxa"/>
            <w:shd w:val="clear" w:color="auto" w:fill="auto"/>
          </w:tcPr>
          <w:p w14:paraId="0DE86836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Rodzaj niepełnosprawności:</w:t>
            </w:r>
          </w:p>
          <w:p w14:paraId="27F2A23B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(można zaznaczyć kilka odpowiedzi)</w:t>
            </w:r>
          </w:p>
          <w:p w14:paraId="22467745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shd w:val="clear" w:color="auto" w:fill="auto"/>
          </w:tcPr>
          <w:p w14:paraId="045A50A3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Ruchowa</w:t>
            </w:r>
          </w:p>
          <w:p w14:paraId="17D42408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Niedowidzący</w:t>
            </w:r>
            <w:r w:rsidRPr="00D51B47">
              <w:rPr>
                <w:rFonts w:ascii="Arial" w:hAnsi="Arial" w:cs="Arial"/>
                <w:sz w:val="20"/>
                <w:szCs w:val="20"/>
              </w:rPr>
              <w:br/>
              <w:t>□ Niewidomy</w:t>
            </w:r>
          </w:p>
          <w:p w14:paraId="4076FDD4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Niedosłyszący</w:t>
            </w:r>
          </w:p>
          <w:p w14:paraId="2FF48D53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Głuchoniemy</w:t>
            </w:r>
          </w:p>
          <w:p w14:paraId="53DE84CA" w14:textId="77777777" w:rsidR="00FB0B86" w:rsidRPr="00D51B47" w:rsidRDefault="00FB0B86" w:rsidP="005915AA">
            <w:pPr>
              <w:spacing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51B47">
              <w:rPr>
                <w:rFonts w:ascii="Arial" w:hAnsi="Arial" w:cs="Arial"/>
                <w:sz w:val="20"/>
                <w:szCs w:val="20"/>
              </w:rPr>
              <w:t>□ Inna – jaka? ………………………</w:t>
            </w:r>
          </w:p>
        </w:tc>
      </w:tr>
    </w:tbl>
    <w:p w14:paraId="7E5AD9AD" w14:textId="77777777" w:rsidR="002363EE" w:rsidRPr="00D51B47" w:rsidRDefault="002363EE" w:rsidP="00F33FDC">
      <w:pPr>
        <w:pStyle w:val="Default"/>
        <w:spacing w:line="276" w:lineRule="auto"/>
        <w:contextualSpacing/>
        <w:rPr>
          <w:rFonts w:ascii="Arial" w:hAnsi="Arial" w:cs="Arial"/>
          <w:sz w:val="20"/>
          <w:szCs w:val="20"/>
        </w:rPr>
      </w:pPr>
    </w:p>
    <w:p w14:paraId="7E5DBF6D" w14:textId="77777777" w:rsidR="0047260C" w:rsidRPr="00280603" w:rsidRDefault="0047260C" w:rsidP="00280603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  <w:r w:rsidRPr="00280603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Oświadczenia</w:t>
      </w:r>
      <w:r w:rsidR="00F77D6F" w:rsidRPr="00280603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, że:</w:t>
      </w:r>
    </w:p>
    <w:p w14:paraId="6D85A2EB" w14:textId="28875F0F" w:rsidR="0047260C" w:rsidRPr="00280603" w:rsidRDefault="00F77D6F" w:rsidP="00280603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-</w:t>
      </w:r>
      <w:r w:rsidR="00CF4083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Z</w:t>
      </w:r>
      <w:r w:rsidR="0047260C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apoznałem/</w:t>
      </w:r>
      <w:proofErr w:type="spellStart"/>
      <w:r w:rsidR="0047260C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am</w:t>
      </w:r>
      <w:proofErr w:type="spellEnd"/>
      <w:r w:rsidR="0047260C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się z Regulaminem Uczestnictwa w Projekcie </w:t>
      </w:r>
      <w:r w:rsidR="00CF4083" w:rsidRPr="00280603">
        <w:rPr>
          <w:rFonts w:ascii="Arial" w:eastAsia="Calibri" w:hAnsi="Arial" w:cs="Arial"/>
          <w:i/>
          <w:kern w:val="0"/>
          <w:sz w:val="20"/>
          <w:szCs w:val="20"/>
          <w:lang w:eastAsia="en-US" w:bidi="ar-SA"/>
        </w:rPr>
        <w:t xml:space="preserve">„CYFRYZACJA GOKów – podniesienie </w:t>
      </w:r>
      <w:r w:rsidR="00CF4083" w:rsidRPr="00A52EDC">
        <w:rPr>
          <w:rFonts w:ascii="Arial" w:eastAsia="Calibri" w:hAnsi="Arial" w:cs="Arial"/>
          <w:i/>
          <w:kern w:val="0"/>
          <w:sz w:val="20"/>
          <w:szCs w:val="20"/>
          <w:lang w:eastAsia="en-US" w:bidi="ar-SA"/>
        </w:rPr>
        <w:t xml:space="preserve">kompetencji cyfrowych pracowników gminnych samorządowych ośrodków kultury z obszaru NUTS3 – </w:t>
      </w:r>
      <w:r w:rsidR="00EE3C25">
        <w:rPr>
          <w:rFonts w:ascii="Arial" w:eastAsia="Calibri" w:hAnsi="Arial" w:cs="Arial"/>
          <w:i/>
          <w:kern w:val="0"/>
          <w:sz w:val="20"/>
          <w:szCs w:val="20"/>
          <w:lang w:eastAsia="en-US" w:bidi="ar-SA"/>
        </w:rPr>
        <w:t>leszczyński</w:t>
      </w:r>
      <w:r w:rsidR="00CF4083" w:rsidRPr="00A52EDC">
        <w:rPr>
          <w:rFonts w:ascii="Arial" w:eastAsia="Calibri" w:hAnsi="Arial" w:cs="Arial"/>
          <w:i/>
          <w:kern w:val="0"/>
          <w:sz w:val="20"/>
          <w:szCs w:val="20"/>
          <w:lang w:eastAsia="en-US" w:bidi="ar-SA"/>
        </w:rPr>
        <w:t>”</w:t>
      </w:r>
      <w:r w:rsidR="00E55C79" w:rsidRPr="00A52EDC">
        <w:rPr>
          <w:rFonts w:ascii="Arial" w:eastAsia="Calibri" w:hAnsi="Arial" w:cs="Arial"/>
          <w:i/>
          <w:kern w:val="0"/>
          <w:sz w:val="20"/>
          <w:szCs w:val="20"/>
          <w:lang w:eastAsia="en-US" w:bidi="ar-SA"/>
        </w:rPr>
        <w:t xml:space="preserve"> </w:t>
      </w:r>
      <w:r w:rsidR="00D51B47" w:rsidRPr="00A52EDC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i zobowiązuje</w:t>
      </w:r>
      <w:r w:rsidR="00D51B47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się do przestrzegania regulaminu.</w:t>
      </w:r>
    </w:p>
    <w:p w14:paraId="3AC807FC" w14:textId="77777777" w:rsidR="00D51B47" w:rsidRPr="00280603" w:rsidRDefault="00D51B47" w:rsidP="00280603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- Spełniam warunki uczestnictwa w projekcie.</w:t>
      </w:r>
    </w:p>
    <w:p w14:paraId="26E716B4" w14:textId="77777777" w:rsidR="00D51B47" w:rsidRPr="00280603" w:rsidRDefault="00280603" w:rsidP="00280603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- </w:t>
      </w:r>
      <w:r w:rsidR="00D51B47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Deklaruję uczestnictwo w projekcie.</w:t>
      </w:r>
    </w:p>
    <w:p w14:paraId="0A5ECE29" w14:textId="77777777" w:rsidR="00D51B47" w:rsidRPr="00280603" w:rsidRDefault="00280603" w:rsidP="00280603">
      <w:pPr>
        <w:widowControl/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- </w:t>
      </w:r>
      <w:r w:rsidR="00D51B47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Zostałem/łam </w:t>
      </w:r>
      <w:r w:rsidR="006F48C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poinformowany/na, </w:t>
      </w:r>
      <w:r w:rsidR="00EE5B2A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że</w:t>
      </w:r>
      <w:r w:rsidR="00D51B47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projekt jest realizowany w ramach Programu Operacyjnego Polska Cyfrowa 2014-2020 współfinansowanego ze środków Europejskiego Funduszu Rozwoju Regionalnego.</w:t>
      </w:r>
      <w:r w:rsidR="0047260C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</w:p>
    <w:p w14:paraId="7217BB68" w14:textId="77777777" w:rsidR="005A741D" w:rsidRDefault="005A741D" w:rsidP="00280603">
      <w:pPr>
        <w:autoSpaceDE w:val="0"/>
        <w:spacing w:before="24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37D6DAF" w14:textId="77777777" w:rsidR="00D51B47" w:rsidRPr="00280603" w:rsidRDefault="00D51B47" w:rsidP="00280603">
      <w:pPr>
        <w:autoSpaceDE w:val="0"/>
        <w:spacing w:before="24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80603">
        <w:rPr>
          <w:rFonts w:ascii="Arial" w:hAnsi="Arial" w:cs="Arial"/>
          <w:b/>
          <w:sz w:val="20"/>
          <w:szCs w:val="20"/>
        </w:rPr>
        <w:t>Jednocześnie zobowiązuję się, do:</w:t>
      </w:r>
    </w:p>
    <w:p w14:paraId="4DE59170" w14:textId="77777777" w:rsidR="00D51B47" w:rsidRPr="00280603" w:rsidRDefault="00D51B47" w:rsidP="00280603">
      <w:pPr>
        <w:numPr>
          <w:ilvl w:val="0"/>
          <w:numId w:val="20"/>
        </w:numPr>
        <w:autoSpaceDE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hAnsi="Arial" w:cs="Arial"/>
          <w:sz w:val="20"/>
          <w:szCs w:val="20"/>
        </w:rPr>
        <w:t xml:space="preserve">obecności w co najmniej 80% godzin </w:t>
      </w:r>
      <w:r w:rsidR="002530A6">
        <w:rPr>
          <w:rFonts w:ascii="Arial" w:hAnsi="Arial" w:cs="Arial"/>
          <w:sz w:val="20"/>
          <w:szCs w:val="20"/>
        </w:rPr>
        <w:t>zajęć</w:t>
      </w:r>
    </w:p>
    <w:p w14:paraId="7B095EBC" w14:textId="77777777" w:rsidR="00D51B47" w:rsidRPr="00280603" w:rsidRDefault="00D51B47" w:rsidP="00280603">
      <w:pPr>
        <w:numPr>
          <w:ilvl w:val="0"/>
          <w:numId w:val="20"/>
        </w:numPr>
        <w:autoSpaceDE w:val="0"/>
        <w:spacing w:line="276" w:lineRule="auto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280603">
        <w:rPr>
          <w:rFonts w:ascii="Arial" w:hAnsi="Arial" w:cs="Arial"/>
          <w:sz w:val="20"/>
          <w:szCs w:val="20"/>
        </w:rPr>
        <w:t>wypełniania testów, ankiet (związanych z badaniami ewaluacyjnymi) i udzielania informacji, zarówno w trakcie trwania projektu jak i po jego zakończeniu.</w:t>
      </w:r>
    </w:p>
    <w:p w14:paraId="31844576" w14:textId="77777777" w:rsidR="00D51B47" w:rsidRPr="00280603" w:rsidRDefault="00D51B47" w:rsidP="00280603">
      <w:pPr>
        <w:autoSpaceDE w:val="0"/>
        <w:spacing w:line="276" w:lineRule="auto"/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14:paraId="3A69A0C0" w14:textId="77777777" w:rsidR="0047260C" w:rsidRPr="00280603" w:rsidRDefault="00D51B47" w:rsidP="00280603">
      <w:pPr>
        <w:autoSpaceDE w:val="0"/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80603">
        <w:rPr>
          <w:rFonts w:ascii="Arial" w:hAnsi="Arial" w:cs="Arial"/>
          <w:bCs/>
          <w:iCs/>
          <w:sz w:val="20"/>
          <w:szCs w:val="20"/>
        </w:rPr>
        <w:t xml:space="preserve">Uprzedzony/na o odpowiedzialności karnej z art. 233 Kodeksu Karnego za złożenie nieprawdziwego oświadczenia lub zatajenie prawdy, niniejszym oświadczam, że ww. dane są zgodne z </w:t>
      </w:r>
      <w:r w:rsidR="005A741D" w:rsidRPr="00280603">
        <w:rPr>
          <w:rFonts w:ascii="Arial" w:hAnsi="Arial" w:cs="Arial"/>
          <w:bCs/>
          <w:iCs/>
          <w:sz w:val="20"/>
          <w:szCs w:val="20"/>
        </w:rPr>
        <w:t>prawdą.</w:t>
      </w:r>
      <w:r w:rsidR="005A741D" w:rsidRPr="00280603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</w:t>
      </w:r>
    </w:p>
    <w:p w14:paraId="0148BA46" w14:textId="77777777" w:rsidR="0047260C" w:rsidRPr="00280603" w:rsidRDefault="0047260C" w:rsidP="00280603">
      <w:pPr>
        <w:widowControl/>
        <w:tabs>
          <w:tab w:val="left" w:pos="1575"/>
        </w:tabs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5E1EBEB5" w14:textId="77777777" w:rsidR="00D51B47" w:rsidRDefault="00D51B47" w:rsidP="00280603">
      <w:pPr>
        <w:widowControl/>
        <w:suppressAutoHyphens w:val="0"/>
        <w:spacing w:after="100" w:afterAutospacing="1"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5C871732" w14:textId="77777777" w:rsidR="006F48CA" w:rsidRPr="00280603" w:rsidRDefault="006F48CA" w:rsidP="00280603">
      <w:pPr>
        <w:widowControl/>
        <w:suppressAutoHyphens w:val="0"/>
        <w:spacing w:after="100" w:afterAutospacing="1"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48"/>
        <w:gridCol w:w="4748"/>
      </w:tblGrid>
      <w:tr w:rsidR="00D51B47" w:rsidRPr="007915AD" w14:paraId="5DC2F2B6" w14:textId="77777777" w:rsidTr="007915AD">
        <w:trPr>
          <w:jc w:val="center"/>
        </w:trPr>
        <w:tc>
          <w:tcPr>
            <w:tcW w:w="4748" w:type="dxa"/>
            <w:shd w:val="clear" w:color="auto" w:fill="auto"/>
          </w:tcPr>
          <w:p w14:paraId="4591BE9E" w14:textId="77777777" w:rsidR="00D51B47" w:rsidRPr="007915AD" w:rsidRDefault="00D51B47" w:rsidP="007915AD">
            <w:pPr>
              <w:pStyle w:val="Nagwek3"/>
              <w:numPr>
                <w:ilvl w:val="0"/>
                <w:numId w:val="21"/>
              </w:numPr>
              <w:tabs>
                <w:tab w:val="left" w:pos="5812"/>
              </w:tabs>
              <w:autoSpaceDE w:val="0"/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915AD">
              <w:rPr>
                <w:rFonts w:ascii="Arial" w:eastAsia="Calibri" w:hAnsi="Arial" w:cs="Arial"/>
                <w:b w:val="0"/>
                <w:color w:val="000000"/>
                <w:sz w:val="20"/>
                <w:szCs w:val="20"/>
                <w:lang w:eastAsia="pl-PL"/>
              </w:rPr>
              <w:t>………………………………….</w:t>
            </w:r>
          </w:p>
        </w:tc>
        <w:tc>
          <w:tcPr>
            <w:tcW w:w="4748" w:type="dxa"/>
            <w:shd w:val="clear" w:color="auto" w:fill="auto"/>
          </w:tcPr>
          <w:p w14:paraId="034A8AFE" w14:textId="77777777" w:rsidR="00D51B47" w:rsidRPr="007915AD" w:rsidRDefault="00D51B47" w:rsidP="006F48CA">
            <w:pPr>
              <w:pStyle w:val="Nagwek3"/>
              <w:numPr>
                <w:ilvl w:val="0"/>
                <w:numId w:val="21"/>
              </w:numPr>
              <w:tabs>
                <w:tab w:val="left" w:pos="5812"/>
              </w:tabs>
              <w:autoSpaceDE w:val="0"/>
              <w:spacing w:before="0" w:after="0" w:line="276" w:lineRule="auto"/>
              <w:ind w:left="0" w:firstLine="0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7915AD">
              <w:rPr>
                <w:rFonts w:ascii="Arial" w:hAnsi="Arial" w:cs="Arial"/>
                <w:b w:val="0"/>
                <w:color w:val="000000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D51B47" w:rsidRPr="007915AD" w14:paraId="6804A7B7" w14:textId="77777777" w:rsidTr="007915AD">
        <w:trPr>
          <w:jc w:val="center"/>
        </w:trPr>
        <w:tc>
          <w:tcPr>
            <w:tcW w:w="4748" w:type="dxa"/>
            <w:shd w:val="clear" w:color="auto" w:fill="auto"/>
          </w:tcPr>
          <w:p w14:paraId="1AE6120E" w14:textId="77777777" w:rsidR="00D51B47" w:rsidRPr="007915AD" w:rsidRDefault="00D51B47" w:rsidP="007915AD">
            <w:pPr>
              <w:pStyle w:val="Nagwek3"/>
              <w:numPr>
                <w:ilvl w:val="0"/>
                <w:numId w:val="21"/>
              </w:numPr>
              <w:tabs>
                <w:tab w:val="left" w:pos="5812"/>
              </w:tabs>
              <w:autoSpaceDE w:val="0"/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7915AD">
              <w:rPr>
                <w:rFonts w:ascii="Arial" w:eastAsia="Calibri" w:hAnsi="Arial" w:cs="Arial"/>
                <w:b w:val="0"/>
                <w:color w:val="000000"/>
                <w:sz w:val="20"/>
                <w:szCs w:val="20"/>
                <w:lang w:eastAsia="pl-PL"/>
              </w:rPr>
              <w:t xml:space="preserve">   </w:t>
            </w:r>
            <w:r w:rsidRPr="007915AD">
              <w:rPr>
                <w:rFonts w:ascii="Arial" w:hAnsi="Arial" w:cs="Arial"/>
                <w:b w:val="0"/>
                <w:color w:val="000000"/>
                <w:sz w:val="20"/>
                <w:szCs w:val="20"/>
                <w:lang w:eastAsia="pl-PL"/>
              </w:rPr>
              <w:t>Miejscowość, dnia</w:t>
            </w:r>
          </w:p>
        </w:tc>
        <w:tc>
          <w:tcPr>
            <w:tcW w:w="4748" w:type="dxa"/>
            <w:shd w:val="clear" w:color="auto" w:fill="auto"/>
          </w:tcPr>
          <w:p w14:paraId="074F56B7" w14:textId="77777777" w:rsidR="00D51B47" w:rsidRPr="007915AD" w:rsidRDefault="00D51B47" w:rsidP="007915AD">
            <w:pPr>
              <w:spacing w:line="276" w:lineRule="auto"/>
              <w:ind w:firstLine="72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7915A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Czytelny podpis</w:t>
            </w:r>
            <w:r w:rsidR="002530A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opiekuna prawnego</w:t>
            </w:r>
          </w:p>
          <w:p w14:paraId="09BE63BB" w14:textId="77777777" w:rsidR="00D51B47" w:rsidRPr="007915AD" w:rsidRDefault="00D51B47" w:rsidP="007915AD">
            <w:pPr>
              <w:pStyle w:val="Nagwek3"/>
              <w:numPr>
                <w:ilvl w:val="0"/>
                <w:numId w:val="21"/>
              </w:numPr>
              <w:tabs>
                <w:tab w:val="left" w:pos="5812"/>
              </w:tabs>
              <w:autoSpaceDE w:val="0"/>
              <w:spacing w:before="0" w:after="0" w:line="276" w:lineRule="auto"/>
              <w:ind w:left="0" w:firstLine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15A30CD2" w14:textId="77777777" w:rsidR="00D51B47" w:rsidRPr="00280603" w:rsidRDefault="00D51B47" w:rsidP="00280603">
      <w:pPr>
        <w:widowControl/>
        <w:tabs>
          <w:tab w:val="left" w:pos="1575"/>
        </w:tabs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2B2F9900" w14:textId="77777777" w:rsidR="00D51B47" w:rsidRDefault="00D51B47" w:rsidP="00280603">
      <w:pPr>
        <w:widowControl/>
        <w:tabs>
          <w:tab w:val="left" w:pos="1575"/>
        </w:tabs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5C0D5E21" w14:textId="77777777" w:rsidR="006F48CA" w:rsidRDefault="006F48CA" w:rsidP="00280603">
      <w:pPr>
        <w:widowControl/>
        <w:tabs>
          <w:tab w:val="left" w:pos="1575"/>
        </w:tabs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07E0FC9F" w14:textId="77777777" w:rsidR="006F48CA" w:rsidRDefault="006F48CA" w:rsidP="00280603">
      <w:pPr>
        <w:widowControl/>
        <w:tabs>
          <w:tab w:val="left" w:pos="1575"/>
        </w:tabs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5D481110" w14:textId="77777777" w:rsidR="006F48CA" w:rsidRDefault="006F48CA" w:rsidP="00280603">
      <w:pPr>
        <w:widowControl/>
        <w:tabs>
          <w:tab w:val="left" w:pos="1575"/>
        </w:tabs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30C38095" w14:textId="77777777" w:rsidR="006F48CA" w:rsidRDefault="006F48CA" w:rsidP="00280603">
      <w:pPr>
        <w:widowControl/>
        <w:tabs>
          <w:tab w:val="left" w:pos="1575"/>
        </w:tabs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5728B1F0" w14:textId="77777777" w:rsidR="006F48CA" w:rsidRPr="00280603" w:rsidRDefault="006F48CA" w:rsidP="00280603">
      <w:pPr>
        <w:widowControl/>
        <w:tabs>
          <w:tab w:val="left" w:pos="1575"/>
        </w:tabs>
        <w:suppressAutoHyphens w:val="0"/>
        <w:spacing w:line="276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4F3F2DE9" w14:textId="77777777" w:rsidR="00CF4083" w:rsidRPr="00280603" w:rsidRDefault="00CF4083" w:rsidP="005A741D">
      <w:pPr>
        <w:pStyle w:val="Nagwek1"/>
        <w:tabs>
          <w:tab w:val="num" w:pos="0"/>
        </w:tabs>
        <w:spacing w:after="0" w:line="276" w:lineRule="auto"/>
        <w:ind w:left="432" w:hanging="432"/>
        <w:contextualSpacing/>
        <w:jc w:val="both"/>
        <w:rPr>
          <w:rFonts w:cs="Arial"/>
          <w:sz w:val="20"/>
          <w:szCs w:val="20"/>
        </w:rPr>
      </w:pPr>
      <w:r w:rsidRPr="00280603">
        <w:rPr>
          <w:rFonts w:cs="Arial"/>
          <w:sz w:val="20"/>
          <w:szCs w:val="20"/>
        </w:rPr>
        <w:t>Dodatkowe informacje:</w:t>
      </w:r>
    </w:p>
    <w:p w14:paraId="45D128CC" w14:textId="77777777" w:rsidR="00CF4083" w:rsidRPr="00280603" w:rsidRDefault="00CF4083" w:rsidP="00280603">
      <w:pPr>
        <w:pStyle w:val="Normalny1"/>
        <w:numPr>
          <w:ilvl w:val="0"/>
          <w:numId w:val="19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280603">
        <w:rPr>
          <w:rFonts w:ascii="Arial" w:hAnsi="Arial" w:cs="Arial"/>
          <w:bCs/>
          <w:sz w:val="20"/>
          <w:szCs w:val="20"/>
        </w:rPr>
        <w:t xml:space="preserve">Preferowane dni tygodnia na szkolenia </w:t>
      </w:r>
    </w:p>
    <w:p w14:paraId="0416FC32" w14:textId="77777777" w:rsidR="005A741D" w:rsidRDefault="00CF4083" w:rsidP="00280603">
      <w:pPr>
        <w:pStyle w:val="Normalny1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eastAsia="Arial" w:hAnsi="Arial" w:cs="Arial"/>
          <w:sz w:val="20"/>
          <w:szCs w:val="20"/>
        </w:rPr>
        <w:t>□</w:t>
      </w:r>
      <w:r w:rsidRPr="00280603">
        <w:rPr>
          <w:rFonts w:ascii="Arial" w:eastAsia="Calibri" w:hAnsi="Arial" w:cs="Arial"/>
          <w:sz w:val="20"/>
          <w:szCs w:val="20"/>
        </w:rPr>
        <w:t xml:space="preserve"> </w:t>
      </w:r>
      <w:r w:rsidRPr="00280603">
        <w:rPr>
          <w:rFonts w:ascii="Arial" w:hAnsi="Arial" w:cs="Arial"/>
          <w:sz w:val="20"/>
          <w:szCs w:val="20"/>
        </w:rPr>
        <w:t>dni robocze</w:t>
      </w:r>
      <w:r w:rsidRPr="00280603">
        <w:rPr>
          <w:rFonts w:ascii="Arial" w:hAnsi="Arial" w:cs="Arial"/>
          <w:sz w:val="20"/>
          <w:szCs w:val="20"/>
        </w:rPr>
        <w:tab/>
        <w:t xml:space="preserve"> </w:t>
      </w:r>
    </w:p>
    <w:p w14:paraId="00D5B4BA" w14:textId="77777777" w:rsidR="005A741D" w:rsidRDefault="00CF4083" w:rsidP="00280603">
      <w:pPr>
        <w:pStyle w:val="Normalny1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hAnsi="Arial" w:cs="Arial"/>
          <w:sz w:val="20"/>
          <w:szCs w:val="20"/>
        </w:rPr>
        <w:t>□</w:t>
      </w:r>
      <w:r w:rsidR="005A741D">
        <w:rPr>
          <w:rFonts w:ascii="Arial" w:hAnsi="Arial" w:cs="Arial"/>
          <w:sz w:val="20"/>
          <w:szCs w:val="20"/>
        </w:rPr>
        <w:t xml:space="preserve"> </w:t>
      </w:r>
      <w:r w:rsidRPr="00280603">
        <w:rPr>
          <w:rFonts w:ascii="Arial" w:hAnsi="Arial" w:cs="Arial"/>
          <w:sz w:val="20"/>
          <w:szCs w:val="20"/>
        </w:rPr>
        <w:t xml:space="preserve">weekendy (tylko sobota)   </w:t>
      </w:r>
    </w:p>
    <w:p w14:paraId="2182FDA4" w14:textId="77777777" w:rsidR="005A741D" w:rsidRDefault="00CF4083" w:rsidP="00280603">
      <w:pPr>
        <w:pStyle w:val="Normalny1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hAnsi="Arial" w:cs="Arial"/>
          <w:sz w:val="20"/>
          <w:szCs w:val="20"/>
        </w:rPr>
        <w:t>□</w:t>
      </w:r>
      <w:r w:rsidR="005A741D">
        <w:rPr>
          <w:rFonts w:ascii="Arial" w:hAnsi="Arial" w:cs="Arial"/>
          <w:sz w:val="20"/>
          <w:szCs w:val="20"/>
        </w:rPr>
        <w:t xml:space="preserve"> </w:t>
      </w:r>
      <w:r w:rsidRPr="00280603">
        <w:rPr>
          <w:rFonts w:ascii="Arial" w:hAnsi="Arial" w:cs="Arial"/>
          <w:sz w:val="20"/>
          <w:szCs w:val="20"/>
        </w:rPr>
        <w:t xml:space="preserve">weekendy (tylko niedziela)  </w:t>
      </w:r>
    </w:p>
    <w:p w14:paraId="39494DA7" w14:textId="77777777" w:rsidR="00CF4083" w:rsidRPr="00280603" w:rsidRDefault="00CF4083" w:rsidP="00280603">
      <w:pPr>
        <w:pStyle w:val="Normalny1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hAnsi="Arial" w:cs="Arial"/>
          <w:sz w:val="20"/>
          <w:szCs w:val="20"/>
        </w:rPr>
        <w:t>□</w:t>
      </w:r>
      <w:r w:rsidR="005A741D">
        <w:rPr>
          <w:rFonts w:ascii="Arial" w:hAnsi="Arial" w:cs="Arial"/>
          <w:sz w:val="20"/>
          <w:szCs w:val="20"/>
        </w:rPr>
        <w:t xml:space="preserve"> </w:t>
      </w:r>
      <w:r w:rsidRPr="00280603">
        <w:rPr>
          <w:rFonts w:ascii="Arial" w:hAnsi="Arial" w:cs="Arial"/>
          <w:sz w:val="20"/>
          <w:szCs w:val="20"/>
        </w:rPr>
        <w:t>weekendy</w:t>
      </w:r>
      <w:r w:rsidR="005A741D">
        <w:rPr>
          <w:rFonts w:ascii="Arial" w:hAnsi="Arial" w:cs="Arial"/>
          <w:sz w:val="20"/>
          <w:szCs w:val="20"/>
        </w:rPr>
        <w:t xml:space="preserve"> </w:t>
      </w:r>
      <w:r w:rsidRPr="00280603">
        <w:rPr>
          <w:rFonts w:ascii="Arial" w:hAnsi="Arial" w:cs="Arial"/>
          <w:sz w:val="20"/>
          <w:szCs w:val="20"/>
        </w:rPr>
        <w:t>(sobota i niedziela)</w:t>
      </w:r>
    </w:p>
    <w:p w14:paraId="4C34D32D" w14:textId="77777777" w:rsidR="00CF4083" w:rsidRPr="00280603" w:rsidRDefault="00CF4083" w:rsidP="00280603">
      <w:pPr>
        <w:pStyle w:val="Normalny1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1963CDE" w14:textId="77777777" w:rsidR="00CF4083" w:rsidRPr="00280603" w:rsidRDefault="00CF4083" w:rsidP="00280603">
      <w:pPr>
        <w:pStyle w:val="Normalny1"/>
        <w:numPr>
          <w:ilvl w:val="0"/>
          <w:numId w:val="19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280603">
        <w:rPr>
          <w:rFonts w:ascii="Arial" w:hAnsi="Arial" w:cs="Arial"/>
          <w:bCs/>
          <w:sz w:val="20"/>
          <w:szCs w:val="20"/>
        </w:rPr>
        <w:t xml:space="preserve">Źródło informacji o projekcie </w:t>
      </w:r>
      <w:r w:rsidRPr="00280603">
        <w:rPr>
          <w:rFonts w:ascii="Arial" w:hAnsi="Arial" w:cs="Arial"/>
          <w:sz w:val="20"/>
          <w:szCs w:val="20"/>
        </w:rPr>
        <w:t>(</w:t>
      </w:r>
      <w:r w:rsidRPr="00280603">
        <w:rPr>
          <w:rFonts w:ascii="Arial" w:hAnsi="Arial" w:cs="Arial"/>
          <w:i/>
          <w:iCs/>
          <w:sz w:val="20"/>
          <w:szCs w:val="20"/>
        </w:rPr>
        <w:t xml:space="preserve">proszę zaznaczyć właściwe): </w:t>
      </w:r>
    </w:p>
    <w:p w14:paraId="1BA9CA1F" w14:textId="77777777" w:rsidR="005A741D" w:rsidRDefault="00CF4083" w:rsidP="005A741D">
      <w:pPr>
        <w:pStyle w:val="Normalny1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eastAsia="Arial" w:hAnsi="Arial" w:cs="Arial"/>
          <w:sz w:val="20"/>
          <w:szCs w:val="20"/>
        </w:rPr>
        <w:t>□</w:t>
      </w:r>
      <w:r w:rsidRPr="00280603">
        <w:rPr>
          <w:rFonts w:ascii="Arial" w:eastAsia="Calibri" w:hAnsi="Arial" w:cs="Arial"/>
          <w:sz w:val="20"/>
          <w:szCs w:val="20"/>
        </w:rPr>
        <w:t xml:space="preserve"> </w:t>
      </w:r>
      <w:r w:rsidRPr="00280603">
        <w:rPr>
          <w:rFonts w:ascii="Arial" w:hAnsi="Arial" w:cs="Arial"/>
          <w:sz w:val="20"/>
          <w:szCs w:val="20"/>
        </w:rPr>
        <w:t xml:space="preserve">Ogłoszenie w prasie                 </w:t>
      </w:r>
    </w:p>
    <w:p w14:paraId="5BBBC6F3" w14:textId="77777777" w:rsidR="005A741D" w:rsidRDefault="00CF4083" w:rsidP="005A741D">
      <w:pPr>
        <w:pStyle w:val="Normalny1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hAnsi="Arial" w:cs="Arial"/>
          <w:sz w:val="20"/>
          <w:szCs w:val="20"/>
        </w:rPr>
        <w:t xml:space="preserve">□ Ulotka informacyjna                     </w:t>
      </w:r>
    </w:p>
    <w:p w14:paraId="4DCC4140" w14:textId="77777777" w:rsidR="00CF4083" w:rsidRPr="00280603" w:rsidRDefault="00CF4083" w:rsidP="005A741D">
      <w:pPr>
        <w:pStyle w:val="Normalny1"/>
        <w:spacing w:line="276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280603">
        <w:rPr>
          <w:rFonts w:ascii="Arial" w:hAnsi="Arial" w:cs="Arial"/>
          <w:sz w:val="20"/>
          <w:szCs w:val="20"/>
        </w:rPr>
        <w:t xml:space="preserve">□ Plakat informacyjny </w:t>
      </w:r>
    </w:p>
    <w:p w14:paraId="2FF02073" w14:textId="77777777" w:rsidR="005A741D" w:rsidRDefault="00CF4083" w:rsidP="005A741D">
      <w:pPr>
        <w:pStyle w:val="Normalny1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eastAsia="Arial" w:hAnsi="Arial" w:cs="Arial"/>
          <w:sz w:val="20"/>
          <w:szCs w:val="20"/>
        </w:rPr>
        <w:t>□</w:t>
      </w:r>
      <w:r w:rsidRPr="00280603">
        <w:rPr>
          <w:rFonts w:ascii="Arial" w:eastAsia="Calibri" w:hAnsi="Arial" w:cs="Arial"/>
          <w:sz w:val="20"/>
          <w:szCs w:val="20"/>
        </w:rPr>
        <w:t xml:space="preserve"> </w:t>
      </w:r>
      <w:r w:rsidRPr="00280603">
        <w:rPr>
          <w:rFonts w:ascii="Arial" w:hAnsi="Arial" w:cs="Arial"/>
          <w:sz w:val="20"/>
          <w:szCs w:val="20"/>
        </w:rPr>
        <w:t xml:space="preserve">Przekaz słowny (np. od znajomych, rodziny)             </w:t>
      </w:r>
    </w:p>
    <w:p w14:paraId="2A199A58" w14:textId="77777777" w:rsidR="005A741D" w:rsidRDefault="00CF4083" w:rsidP="005A741D">
      <w:pPr>
        <w:pStyle w:val="Normalny1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hAnsi="Arial" w:cs="Arial"/>
          <w:sz w:val="20"/>
          <w:szCs w:val="20"/>
        </w:rPr>
        <w:t xml:space="preserve">□ Strona internetowa projektu      </w:t>
      </w:r>
    </w:p>
    <w:p w14:paraId="3342EF25" w14:textId="77777777" w:rsidR="00CF4083" w:rsidRPr="00280603" w:rsidRDefault="00CF4083" w:rsidP="005A741D">
      <w:pPr>
        <w:pStyle w:val="Normalny1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0603">
        <w:rPr>
          <w:rFonts w:ascii="Arial" w:hAnsi="Arial" w:cs="Arial"/>
          <w:sz w:val="20"/>
          <w:szCs w:val="20"/>
        </w:rPr>
        <w:t>□ inne …………….</w:t>
      </w:r>
    </w:p>
    <w:p w14:paraId="29DD3BBB" w14:textId="77777777" w:rsidR="00CF4083" w:rsidRPr="00D51B47" w:rsidRDefault="00CF4083" w:rsidP="00CF4083">
      <w:pPr>
        <w:pStyle w:val="Nagwek1"/>
        <w:tabs>
          <w:tab w:val="num" w:pos="0"/>
        </w:tabs>
        <w:spacing w:after="0" w:line="100" w:lineRule="atLeast"/>
        <w:ind w:left="432" w:hanging="432"/>
        <w:contextualSpacing/>
        <w:jc w:val="center"/>
        <w:rPr>
          <w:rFonts w:cs="Arial"/>
          <w:sz w:val="20"/>
          <w:szCs w:val="20"/>
        </w:rPr>
      </w:pPr>
    </w:p>
    <w:p w14:paraId="27492DE2" w14:textId="77777777" w:rsidR="00CF4083" w:rsidRPr="00D51B47" w:rsidRDefault="00CF4083" w:rsidP="00F77D6F">
      <w:pPr>
        <w:widowControl/>
        <w:tabs>
          <w:tab w:val="left" w:pos="1575"/>
        </w:tabs>
        <w:suppressAutoHyphens w:val="0"/>
        <w:spacing w:after="720" w:line="276" w:lineRule="auto"/>
        <w:jc w:val="center"/>
        <w:rPr>
          <w:rFonts w:ascii="Arial" w:hAnsi="Arial" w:cs="Arial"/>
          <w:sz w:val="20"/>
          <w:szCs w:val="20"/>
          <w:lang w:eastAsia="pl-PL"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26"/>
      </w:tblGrid>
      <w:tr w:rsidR="00AC676A" w:rsidRPr="00D51B47" w14:paraId="6D7AEC73" w14:textId="77777777" w:rsidTr="00AC676A">
        <w:trPr>
          <w:jc w:val="center"/>
        </w:trPr>
        <w:tc>
          <w:tcPr>
            <w:tcW w:w="3936" w:type="dxa"/>
            <w:shd w:val="clear" w:color="auto" w:fill="D9D9D9"/>
          </w:tcPr>
          <w:p w14:paraId="3D71EC60" w14:textId="77777777" w:rsidR="00AC676A" w:rsidRPr="005A741D" w:rsidRDefault="00AC676A" w:rsidP="007915AD">
            <w:pPr>
              <w:rPr>
                <w:rFonts w:ascii="Arial" w:hAnsi="Arial" w:cs="Arial"/>
                <w:sz w:val="20"/>
                <w:szCs w:val="20"/>
              </w:rPr>
            </w:pPr>
            <w:r w:rsidRPr="005A741D">
              <w:rPr>
                <w:rFonts w:ascii="Arial" w:hAnsi="Arial" w:cs="Arial"/>
                <w:sz w:val="20"/>
                <w:szCs w:val="20"/>
              </w:rPr>
              <w:t>Data wpłynięcia wniosku*</w:t>
            </w:r>
          </w:p>
        </w:tc>
        <w:tc>
          <w:tcPr>
            <w:tcW w:w="5126" w:type="dxa"/>
            <w:shd w:val="clear" w:color="auto" w:fill="D9D9D9"/>
          </w:tcPr>
          <w:p w14:paraId="5685FE55" w14:textId="77777777" w:rsidR="00AC676A" w:rsidRPr="00D51B47" w:rsidRDefault="00AC676A" w:rsidP="007915AD">
            <w:pPr>
              <w:rPr>
                <w:rFonts w:ascii="Arial" w:hAnsi="Arial" w:cs="Arial"/>
              </w:rPr>
            </w:pPr>
          </w:p>
        </w:tc>
      </w:tr>
      <w:tr w:rsidR="00AC676A" w:rsidRPr="00D51B47" w14:paraId="364515C7" w14:textId="77777777" w:rsidTr="00AC676A">
        <w:trPr>
          <w:jc w:val="center"/>
        </w:trPr>
        <w:tc>
          <w:tcPr>
            <w:tcW w:w="3936" w:type="dxa"/>
            <w:shd w:val="clear" w:color="auto" w:fill="D9D9D9"/>
          </w:tcPr>
          <w:p w14:paraId="1FCDF55C" w14:textId="77777777" w:rsidR="00AC676A" w:rsidRPr="005A741D" w:rsidRDefault="00AC676A" w:rsidP="007915AD">
            <w:pPr>
              <w:rPr>
                <w:rFonts w:ascii="Arial" w:hAnsi="Arial" w:cs="Arial"/>
                <w:sz w:val="20"/>
                <w:szCs w:val="20"/>
              </w:rPr>
            </w:pPr>
            <w:r w:rsidRPr="005A741D">
              <w:rPr>
                <w:rFonts w:ascii="Arial" w:hAnsi="Arial" w:cs="Arial"/>
                <w:sz w:val="20"/>
                <w:szCs w:val="20"/>
              </w:rPr>
              <w:t>Data rozpoczęcia udziału w projekcie*</w:t>
            </w:r>
          </w:p>
        </w:tc>
        <w:tc>
          <w:tcPr>
            <w:tcW w:w="5126" w:type="dxa"/>
            <w:shd w:val="clear" w:color="auto" w:fill="D9D9D9"/>
          </w:tcPr>
          <w:p w14:paraId="3B4A8E62" w14:textId="77777777" w:rsidR="00AC676A" w:rsidRPr="00D51B47" w:rsidRDefault="00AC676A" w:rsidP="007915AD">
            <w:pPr>
              <w:rPr>
                <w:rFonts w:ascii="Arial" w:hAnsi="Arial" w:cs="Arial"/>
              </w:rPr>
            </w:pPr>
          </w:p>
        </w:tc>
      </w:tr>
      <w:tr w:rsidR="00AC676A" w:rsidRPr="00D51B47" w14:paraId="72C5B6A6" w14:textId="77777777" w:rsidTr="00AC676A">
        <w:trPr>
          <w:jc w:val="center"/>
        </w:trPr>
        <w:tc>
          <w:tcPr>
            <w:tcW w:w="3936" w:type="dxa"/>
            <w:shd w:val="clear" w:color="auto" w:fill="D9D9D9"/>
          </w:tcPr>
          <w:p w14:paraId="13613469" w14:textId="77777777" w:rsidR="00AC676A" w:rsidRPr="005A741D" w:rsidRDefault="00AC676A" w:rsidP="007915AD">
            <w:pPr>
              <w:rPr>
                <w:rFonts w:ascii="Arial" w:hAnsi="Arial" w:cs="Arial"/>
                <w:sz w:val="20"/>
                <w:szCs w:val="20"/>
              </w:rPr>
            </w:pPr>
            <w:r w:rsidRPr="005A741D">
              <w:rPr>
                <w:rFonts w:ascii="Arial" w:hAnsi="Arial" w:cs="Arial"/>
                <w:sz w:val="20"/>
                <w:szCs w:val="20"/>
              </w:rPr>
              <w:t>Data zakończenia udziału w projekcie*</w:t>
            </w:r>
          </w:p>
        </w:tc>
        <w:tc>
          <w:tcPr>
            <w:tcW w:w="5126" w:type="dxa"/>
            <w:shd w:val="clear" w:color="auto" w:fill="D9D9D9"/>
          </w:tcPr>
          <w:p w14:paraId="13244DB4" w14:textId="77777777" w:rsidR="00AC676A" w:rsidRPr="00D51B47" w:rsidRDefault="00AC676A" w:rsidP="007915AD">
            <w:pPr>
              <w:rPr>
                <w:rFonts w:ascii="Arial" w:hAnsi="Arial" w:cs="Arial"/>
              </w:rPr>
            </w:pPr>
          </w:p>
        </w:tc>
      </w:tr>
    </w:tbl>
    <w:p w14:paraId="25FCEA5A" w14:textId="77777777" w:rsidR="00AC676A" w:rsidRPr="005A741D" w:rsidRDefault="00AC676A" w:rsidP="00AC676A">
      <w:pPr>
        <w:widowControl/>
        <w:tabs>
          <w:tab w:val="left" w:pos="6705"/>
        </w:tabs>
        <w:suppressAutoHyphens w:val="0"/>
        <w:spacing w:after="720" w:line="276" w:lineRule="auto"/>
        <w:ind w:left="284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5A741D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* Uzupełnia Beneficjent</w:t>
      </w:r>
    </w:p>
    <w:p w14:paraId="72B755D6" w14:textId="77777777" w:rsidR="00C93DE4" w:rsidRPr="00D51B47" w:rsidRDefault="00C93DE4" w:rsidP="00F33FDC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20"/>
          <w:szCs w:val="20"/>
          <w:lang w:eastAsia="pl-PL" w:bidi="ar-SA"/>
        </w:rPr>
      </w:pPr>
    </w:p>
    <w:sectPr w:rsidR="00C93DE4" w:rsidRPr="00D51B47" w:rsidSect="00C2484F">
      <w:headerReference w:type="default" r:id="rId11"/>
      <w:footerReference w:type="default" r:id="rId12"/>
      <w:pgSz w:w="11906" w:h="16838" w:code="9"/>
      <w:pgMar w:top="1639" w:right="1134" w:bottom="851" w:left="1134" w:header="1247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0427C5" w14:textId="77777777" w:rsidR="00C62026" w:rsidRDefault="00C62026">
      <w:r>
        <w:separator/>
      </w:r>
    </w:p>
  </w:endnote>
  <w:endnote w:type="continuationSeparator" w:id="0">
    <w:p w14:paraId="1B552D35" w14:textId="77777777" w:rsidR="00C62026" w:rsidRDefault="00C6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357B9" w14:textId="77777777" w:rsidR="00295AB8" w:rsidRPr="00F77D6F" w:rsidRDefault="00F77D6F" w:rsidP="00F77D6F">
    <w:pPr>
      <w:tabs>
        <w:tab w:val="center" w:pos="4536"/>
        <w:tab w:val="right" w:pos="9072"/>
      </w:tabs>
      <w:jc w:val="center"/>
      <w:rPr>
        <w:i/>
        <w:sz w:val="16"/>
        <w:szCs w:val="16"/>
      </w:rPr>
    </w:pPr>
    <w:r w:rsidRPr="00CF3CE8">
      <w:rPr>
        <w:i/>
        <w:sz w:val="16"/>
        <w:szCs w:val="16"/>
      </w:rPr>
      <w:t>Projekt współfinansowany przez Unię Europejską ze środków Europejskiego Funduszu Rozwoju Regionalnego w ramach Programu Operacyjnego Polska Cyfrowa 2014-2020</w:t>
    </w:r>
  </w:p>
  <w:p w14:paraId="29894AAC" w14:textId="77777777" w:rsidR="00C647D5" w:rsidRPr="0011501D" w:rsidRDefault="00295AB8" w:rsidP="00295AB8">
    <w:pPr>
      <w:pStyle w:val="Stopka"/>
      <w:jc w:val="right"/>
    </w:pPr>
    <w:r w:rsidRPr="00295AB8">
      <w:rPr>
        <w:rFonts w:ascii="Calibri" w:hAnsi="Calibri"/>
        <w:sz w:val="16"/>
        <w:szCs w:val="16"/>
      </w:rPr>
      <w:t xml:space="preserve">Strona </w:t>
    </w:r>
    <w:r w:rsidRPr="00295AB8">
      <w:rPr>
        <w:rFonts w:ascii="Calibri" w:hAnsi="Calibri"/>
        <w:b/>
        <w:bCs/>
        <w:sz w:val="16"/>
        <w:szCs w:val="16"/>
      </w:rPr>
      <w:fldChar w:fldCharType="begin"/>
    </w:r>
    <w:r w:rsidRPr="00295AB8">
      <w:rPr>
        <w:rFonts w:ascii="Calibri" w:hAnsi="Calibri"/>
        <w:b/>
        <w:bCs/>
        <w:sz w:val="16"/>
        <w:szCs w:val="16"/>
      </w:rPr>
      <w:instrText>PAGE</w:instrText>
    </w:r>
    <w:r w:rsidRPr="00295AB8">
      <w:rPr>
        <w:rFonts w:ascii="Calibri" w:hAnsi="Calibri"/>
        <w:b/>
        <w:bCs/>
        <w:sz w:val="16"/>
        <w:szCs w:val="16"/>
      </w:rPr>
      <w:fldChar w:fldCharType="separate"/>
    </w:r>
    <w:r w:rsidR="000067F3">
      <w:rPr>
        <w:rFonts w:ascii="Calibri" w:hAnsi="Calibri"/>
        <w:b/>
        <w:bCs/>
        <w:noProof/>
        <w:sz w:val="16"/>
        <w:szCs w:val="16"/>
      </w:rPr>
      <w:t>1</w:t>
    </w:r>
    <w:r w:rsidRPr="00295AB8">
      <w:rPr>
        <w:rFonts w:ascii="Calibri" w:hAnsi="Calibri"/>
        <w:b/>
        <w:bCs/>
        <w:sz w:val="16"/>
        <w:szCs w:val="16"/>
      </w:rPr>
      <w:fldChar w:fldCharType="end"/>
    </w:r>
    <w:r w:rsidRPr="00295AB8">
      <w:rPr>
        <w:rFonts w:ascii="Calibri" w:hAnsi="Calibri"/>
        <w:sz w:val="16"/>
        <w:szCs w:val="16"/>
      </w:rPr>
      <w:t xml:space="preserve"> z </w:t>
    </w:r>
    <w:r w:rsidRPr="00295AB8">
      <w:rPr>
        <w:rFonts w:ascii="Calibri" w:hAnsi="Calibri"/>
        <w:b/>
        <w:bCs/>
        <w:sz w:val="16"/>
        <w:szCs w:val="16"/>
      </w:rPr>
      <w:fldChar w:fldCharType="begin"/>
    </w:r>
    <w:r w:rsidRPr="00295AB8">
      <w:rPr>
        <w:rFonts w:ascii="Calibri" w:hAnsi="Calibri"/>
        <w:b/>
        <w:bCs/>
        <w:sz w:val="16"/>
        <w:szCs w:val="16"/>
      </w:rPr>
      <w:instrText>NUMPAGES</w:instrText>
    </w:r>
    <w:r w:rsidRPr="00295AB8">
      <w:rPr>
        <w:rFonts w:ascii="Calibri" w:hAnsi="Calibri"/>
        <w:b/>
        <w:bCs/>
        <w:sz w:val="16"/>
        <w:szCs w:val="16"/>
      </w:rPr>
      <w:fldChar w:fldCharType="separate"/>
    </w:r>
    <w:r w:rsidR="000067F3">
      <w:rPr>
        <w:rFonts w:ascii="Calibri" w:hAnsi="Calibri"/>
        <w:b/>
        <w:bCs/>
        <w:noProof/>
        <w:sz w:val="16"/>
        <w:szCs w:val="16"/>
      </w:rPr>
      <w:t>3</w:t>
    </w:r>
    <w:r w:rsidRPr="00295AB8">
      <w:rPr>
        <w:rFonts w:ascii="Calibri" w:hAnsi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C4130" w14:textId="77777777" w:rsidR="00C62026" w:rsidRDefault="00C62026">
      <w:r>
        <w:separator/>
      </w:r>
    </w:p>
  </w:footnote>
  <w:footnote w:type="continuationSeparator" w:id="0">
    <w:p w14:paraId="4D8CF26E" w14:textId="77777777" w:rsidR="00C62026" w:rsidRDefault="00C62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0ED42" w14:textId="77777777" w:rsidR="00C2484F" w:rsidRDefault="00EE3C25" w:rsidP="00F77D6F">
    <w:pPr>
      <w:pStyle w:val="Nagwek"/>
    </w:pPr>
    <w:r>
      <w:rPr>
        <w:noProof/>
        <w:lang w:eastAsia="pl-PL" w:bidi="ar-SA"/>
      </w:rPr>
      <w:pict w14:anchorId="62CE82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37.5pt;visibility:visible">
          <v:imagedata r:id="rId1" o:title=""/>
        </v:shape>
      </w:pict>
    </w:r>
  </w:p>
  <w:p w14:paraId="6A2AAAC1" w14:textId="77777777" w:rsidR="00F229CE" w:rsidRPr="00C2484F" w:rsidRDefault="00F229CE" w:rsidP="00C248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3" w15:restartNumberingAfterBreak="0">
    <w:nsid w:val="009B6134"/>
    <w:multiLevelType w:val="hybridMultilevel"/>
    <w:tmpl w:val="A4282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A0E51"/>
    <w:multiLevelType w:val="hybridMultilevel"/>
    <w:tmpl w:val="F104EABE"/>
    <w:lvl w:ilvl="0" w:tplc="225C8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1655F"/>
    <w:multiLevelType w:val="hybridMultilevel"/>
    <w:tmpl w:val="F104EABE"/>
    <w:lvl w:ilvl="0" w:tplc="225C8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D11D1"/>
    <w:multiLevelType w:val="hybridMultilevel"/>
    <w:tmpl w:val="6F7A05A4"/>
    <w:lvl w:ilvl="0" w:tplc="E3EC7732">
      <w:start w:val="1"/>
      <w:numFmt w:val="decimal"/>
      <w:lvlText w:val="%1."/>
      <w:lvlJc w:val="left"/>
      <w:pPr>
        <w:ind w:left="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37E">
      <w:start w:val="1"/>
      <w:numFmt w:val="decimal"/>
      <w:lvlText w:val="%2)"/>
      <w:lvlJc w:val="left"/>
      <w:pPr>
        <w:ind w:left="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CABA8A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B4BC24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9E3F36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687D6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32A370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D46EF4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C7C9A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9E5A86"/>
    <w:multiLevelType w:val="hybridMultilevel"/>
    <w:tmpl w:val="F104EABE"/>
    <w:lvl w:ilvl="0" w:tplc="225C8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96892"/>
    <w:multiLevelType w:val="hybridMultilevel"/>
    <w:tmpl w:val="F104EABE"/>
    <w:lvl w:ilvl="0" w:tplc="225C8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BA7C2A"/>
    <w:multiLevelType w:val="hybridMultilevel"/>
    <w:tmpl w:val="4020914E"/>
    <w:lvl w:ilvl="0" w:tplc="C2942F8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72E1A4">
      <w:start w:val="1"/>
      <w:numFmt w:val="lowerLetter"/>
      <w:lvlText w:val="%2)"/>
      <w:lvlJc w:val="left"/>
      <w:pPr>
        <w:ind w:left="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D6791E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10E7AC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789B22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C88880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1EE0CC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E899BC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6E3DFA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5C11024"/>
    <w:multiLevelType w:val="hybridMultilevel"/>
    <w:tmpl w:val="E05A9F8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4F4143"/>
    <w:multiLevelType w:val="hybridMultilevel"/>
    <w:tmpl w:val="AB72DD7E"/>
    <w:lvl w:ilvl="0" w:tplc="E9F27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DE3446">
      <w:numFmt w:val="bullet"/>
      <w:lvlText w:val="·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90BFE"/>
    <w:multiLevelType w:val="hybridMultilevel"/>
    <w:tmpl w:val="7286E3E8"/>
    <w:lvl w:ilvl="0" w:tplc="D07016A2">
      <w:start w:val="1"/>
      <w:numFmt w:val="decimal"/>
      <w:lvlText w:val="%1)"/>
      <w:lvlJc w:val="left"/>
      <w:pPr>
        <w:ind w:left="720" w:hanging="360"/>
      </w:pPr>
      <w:rPr>
        <w:rFonts w:eastAsia="Times New Roman" w:cs="TimesNewRomanPS-ItalicMT" w:hint="default"/>
        <w:i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24A7E"/>
    <w:multiLevelType w:val="hybridMultilevel"/>
    <w:tmpl w:val="1D3E35A0"/>
    <w:lvl w:ilvl="0" w:tplc="B3EC0F40">
      <w:start w:val="1"/>
      <w:numFmt w:val="decimal"/>
      <w:lvlText w:val="%1)"/>
      <w:lvlJc w:val="left"/>
      <w:pPr>
        <w:ind w:left="720" w:hanging="360"/>
      </w:pPr>
      <w:rPr>
        <w:rFonts w:eastAsia="Times New Roman" w:cs="TimesNewRomanPS-ItalicMT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9F06DB"/>
    <w:multiLevelType w:val="hybridMultilevel"/>
    <w:tmpl w:val="E04EC7D2"/>
    <w:lvl w:ilvl="0" w:tplc="E9F27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F27F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D4555"/>
    <w:multiLevelType w:val="hybridMultilevel"/>
    <w:tmpl w:val="1B7CACFA"/>
    <w:lvl w:ilvl="0" w:tplc="E9F27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767B9"/>
    <w:multiLevelType w:val="hybridMultilevel"/>
    <w:tmpl w:val="F87C5118"/>
    <w:lvl w:ilvl="0" w:tplc="6DBC42F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4E125C">
      <w:start w:val="1"/>
      <w:numFmt w:val="lowerLetter"/>
      <w:lvlText w:val="%2)"/>
      <w:lvlJc w:val="left"/>
      <w:pPr>
        <w:ind w:left="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EE668E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003C54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7A95D6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AA4022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E4CFDE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B45D96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D66A8C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353194"/>
    <w:multiLevelType w:val="hybridMultilevel"/>
    <w:tmpl w:val="58D8E3BA"/>
    <w:lvl w:ilvl="0" w:tplc="6D8C305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7041B"/>
    <w:multiLevelType w:val="hybridMultilevel"/>
    <w:tmpl w:val="6090D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10"/>
  </w:num>
  <w:num w:numId="5">
    <w:abstractNumId w:val="17"/>
  </w:num>
  <w:num w:numId="6">
    <w:abstractNumId w:val="18"/>
  </w:num>
  <w:num w:numId="7">
    <w:abstractNumId w:val="12"/>
  </w:num>
  <w:num w:numId="8">
    <w:abstractNumId w:val="13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6"/>
  </w:num>
  <w:num w:numId="13">
    <w:abstractNumId w:val="3"/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8"/>
  </w:num>
  <w:num w:numId="18">
    <w:abstractNumId w:val="5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7FE"/>
    <w:rsid w:val="000067F3"/>
    <w:rsid w:val="00030147"/>
    <w:rsid w:val="00047133"/>
    <w:rsid w:val="00070328"/>
    <w:rsid w:val="00071207"/>
    <w:rsid w:val="00074829"/>
    <w:rsid w:val="00075A92"/>
    <w:rsid w:val="00082AE8"/>
    <w:rsid w:val="000911B5"/>
    <w:rsid w:val="000B33F3"/>
    <w:rsid w:val="000C7044"/>
    <w:rsid w:val="000D53C1"/>
    <w:rsid w:val="000E7F44"/>
    <w:rsid w:val="001033F7"/>
    <w:rsid w:val="00110181"/>
    <w:rsid w:val="0011501D"/>
    <w:rsid w:val="00121424"/>
    <w:rsid w:val="001274EB"/>
    <w:rsid w:val="0012772A"/>
    <w:rsid w:val="00142C74"/>
    <w:rsid w:val="00143610"/>
    <w:rsid w:val="001445CC"/>
    <w:rsid w:val="00165C28"/>
    <w:rsid w:val="00170508"/>
    <w:rsid w:val="00170533"/>
    <w:rsid w:val="0018325E"/>
    <w:rsid w:val="00186190"/>
    <w:rsid w:val="00190F99"/>
    <w:rsid w:val="001B2A8C"/>
    <w:rsid w:val="001C4DD2"/>
    <w:rsid w:val="001D15DA"/>
    <w:rsid w:val="001E4E1A"/>
    <w:rsid w:val="001F3D8C"/>
    <w:rsid w:val="001F4CE2"/>
    <w:rsid w:val="001F6B52"/>
    <w:rsid w:val="00220E6F"/>
    <w:rsid w:val="0022262B"/>
    <w:rsid w:val="002363EE"/>
    <w:rsid w:val="00244187"/>
    <w:rsid w:val="002530A6"/>
    <w:rsid w:val="00275348"/>
    <w:rsid w:val="002759A4"/>
    <w:rsid w:val="00276C33"/>
    <w:rsid w:val="00280603"/>
    <w:rsid w:val="00280F2C"/>
    <w:rsid w:val="00284BD9"/>
    <w:rsid w:val="00286216"/>
    <w:rsid w:val="002873F9"/>
    <w:rsid w:val="00295AB8"/>
    <w:rsid w:val="002B1249"/>
    <w:rsid w:val="002B761B"/>
    <w:rsid w:val="002D6A2E"/>
    <w:rsid w:val="002E03DE"/>
    <w:rsid w:val="002E5060"/>
    <w:rsid w:val="002E67FA"/>
    <w:rsid w:val="00303958"/>
    <w:rsid w:val="0031650B"/>
    <w:rsid w:val="00316FBE"/>
    <w:rsid w:val="0034790A"/>
    <w:rsid w:val="0035372E"/>
    <w:rsid w:val="00355939"/>
    <w:rsid w:val="00373968"/>
    <w:rsid w:val="00375D94"/>
    <w:rsid w:val="003774C6"/>
    <w:rsid w:val="00382612"/>
    <w:rsid w:val="00382986"/>
    <w:rsid w:val="003A37A6"/>
    <w:rsid w:val="003A76BB"/>
    <w:rsid w:val="003B101F"/>
    <w:rsid w:val="003B1FD1"/>
    <w:rsid w:val="003D6623"/>
    <w:rsid w:val="003D753C"/>
    <w:rsid w:val="003D7D0A"/>
    <w:rsid w:val="003E722B"/>
    <w:rsid w:val="003F26EA"/>
    <w:rsid w:val="003F5B6D"/>
    <w:rsid w:val="00410F2A"/>
    <w:rsid w:val="00417DBE"/>
    <w:rsid w:val="004240ED"/>
    <w:rsid w:val="00430137"/>
    <w:rsid w:val="00431CC8"/>
    <w:rsid w:val="00432235"/>
    <w:rsid w:val="0043408E"/>
    <w:rsid w:val="0043494B"/>
    <w:rsid w:val="00465F4F"/>
    <w:rsid w:val="004718B7"/>
    <w:rsid w:val="0047260C"/>
    <w:rsid w:val="00480E38"/>
    <w:rsid w:val="00482D2B"/>
    <w:rsid w:val="00490FEB"/>
    <w:rsid w:val="004A0A27"/>
    <w:rsid w:val="004A3B98"/>
    <w:rsid w:val="004A7C4F"/>
    <w:rsid w:val="004B621A"/>
    <w:rsid w:val="004D22D0"/>
    <w:rsid w:val="004E08D8"/>
    <w:rsid w:val="004E7DE1"/>
    <w:rsid w:val="004F7F37"/>
    <w:rsid w:val="005043F1"/>
    <w:rsid w:val="00505E46"/>
    <w:rsid w:val="005106E5"/>
    <w:rsid w:val="00522299"/>
    <w:rsid w:val="005270F6"/>
    <w:rsid w:val="00540436"/>
    <w:rsid w:val="0054085C"/>
    <w:rsid w:val="00556CBC"/>
    <w:rsid w:val="005653BB"/>
    <w:rsid w:val="00584F6A"/>
    <w:rsid w:val="00585859"/>
    <w:rsid w:val="005915AA"/>
    <w:rsid w:val="00596D8D"/>
    <w:rsid w:val="005A741D"/>
    <w:rsid w:val="005C0ABA"/>
    <w:rsid w:val="005C765D"/>
    <w:rsid w:val="005D7D27"/>
    <w:rsid w:val="005E32D2"/>
    <w:rsid w:val="005E36D5"/>
    <w:rsid w:val="005F358E"/>
    <w:rsid w:val="005F42F7"/>
    <w:rsid w:val="00606ABD"/>
    <w:rsid w:val="006214A1"/>
    <w:rsid w:val="00622A41"/>
    <w:rsid w:val="00624303"/>
    <w:rsid w:val="006374A6"/>
    <w:rsid w:val="00641848"/>
    <w:rsid w:val="00643F39"/>
    <w:rsid w:val="00651492"/>
    <w:rsid w:val="00676DEB"/>
    <w:rsid w:val="00681C3D"/>
    <w:rsid w:val="006A0D72"/>
    <w:rsid w:val="006C330B"/>
    <w:rsid w:val="006D04EB"/>
    <w:rsid w:val="006D057D"/>
    <w:rsid w:val="006E2DE9"/>
    <w:rsid w:val="006E5A6E"/>
    <w:rsid w:val="006F3778"/>
    <w:rsid w:val="006F48CA"/>
    <w:rsid w:val="006F5755"/>
    <w:rsid w:val="006F6D9D"/>
    <w:rsid w:val="00736425"/>
    <w:rsid w:val="0074631C"/>
    <w:rsid w:val="00746D80"/>
    <w:rsid w:val="00751480"/>
    <w:rsid w:val="00757A3A"/>
    <w:rsid w:val="00760D4F"/>
    <w:rsid w:val="00761A58"/>
    <w:rsid w:val="007709ED"/>
    <w:rsid w:val="007915AD"/>
    <w:rsid w:val="007A512B"/>
    <w:rsid w:val="007A7B17"/>
    <w:rsid w:val="007B0612"/>
    <w:rsid w:val="007C1432"/>
    <w:rsid w:val="007C1C1D"/>
    <w:rsid w:val="007C499F"/>
    <w:rsid w:val="007E57BC"/>
    <w:rsid w:val="007E67FE"/>
    <w:rsid w:val="007F0EF2"/>
    <w:rsid w:val="007F59C0"/>
    <w:rsid w:val="00805BB9"/>
    <w:rsid w:val="00806009"/>
    <w:rsid w:val="008101EB"/>
    <w:rsid w:val="008122FA"/>
    <w:rsid w:val="00813D2F"/>
    <w:rsid w:val="00816D29"/>
    <w:rsid w:val="00820F8C"/>
    <w:rsid w:val="00823CC1"/>
    <w:rsid w:val="00831BDA"/>
    <w:rsid w:val="008605D4"/>
    <w:rsid w:val="00861F7F"/>
    <w:rsid w:val="00866C36"/>
    <w:rsid w:val="00867BF7"/>
    <w:rsid w:val="008705EB"/>
    <w:rsid w:val="00870F60"/>
    <w:rsid w:val="00872637"/>
    <w:rsid w:val="008B09CB"/>
    <w:rsid w:val="008B1829"/>
    <w:rsid w:val="008B4375"/>
    <w:rsid w:val="008C607B"/>
    <w:rsid w:val="008E1DFA"/>
    <w:rsid w:val="008E3892"/>
    <w:rsid w:val="008F4506"/>
    <w:rsid w:val="00900659"/>
    <w:rsid w:val="00920C84"/>
    <w:rsid w:val="00924990"/>
    <w:rsid w:val="00940E98"/>
    <w:rsid w:val="00946E2B"/>
    <w:rsid w:val="00947814"/>
    <w:rsid w:val="009479A4"/>
    <w:rsid w:val="009575A0"/>
    <w:rsid w:val="00960C47"/>
    <w:rsid w:val="00964A59"/>
    <w:rsid w:val="00966B2B"/>
    <w:rsid w:val="009756B2"/>
    <w:rsid w:val="009760CE"/>
    <w:rsid w:val="00991E7E"/>
    <w:rsid w:val="009A0A57"/>
    <w:rsid w:val="009A515B"/>
    <w:rsid w:val="009A5B26"/>
    <w:rsid w:val="009B050E"/>
    <w:rsid w:val="009B21DE"/>
    <w:rsid w:val="009B36A9"/>
    <w:rsid w:val="009B6AD2"/>
    <w:rsid w:val="009C321C"/>
    <w:rsid w:val="009D012F"/>
    <w:rsid w:val="009D64CD"/>
    <w:rsid w:val="009E385D"/>
    <w:rsid w:val="009F2BE5"/>
    <w:rsid w:val="009F6B00"/>
    <w:rsid w:val="00A01A8F"/>
    <w:rsid w:val="00A116E8"/>
    <w:rsid w:val="00A16BF2"/>
    <w:rsid w:val="00A20F41"/>
    <w:rsid w:val="00A21925"/>
    <w:rsid w:val="00A33753"/>
    <w:rsid w:val="00A37047"/>
    <w:rsid w:val="00A40392"/>
    <w:rsid w:val="00A4416F"/>
    <w:rsid w:val="00A52EDC"/>
    <w:rsid w:val="00A60CE2"/>
    <w:rsid w:val="00A65932"/>
    <w:rsid w:val="00A77F68"/>
    <w:rsid w:val="00A865DF"/>
    <w:rsid w:val="00A87038"/>
    <w:rsid w:val="00A91FC7"/>
    <w:rsid w:val="00AA0B7C"/>
    <w:rsid w:val="00AB11AD"/>
    <w:rsid w:val="00AC676A"/>
    <w:rsid w:val="00AC7FCA"/>
    <w:rsid w:val="00AD22CB"/>
    <w:rsid w:val="00AD3788"/>
    <w:rsid w:val="00AD665C"/>
    <w:rsid w:val="00AF4E74"/>
    <w:rsid w:val="00AF7FD8"/>
    <w:rsid w:val="00B017A7"/>
    <w:rsid w:val="00B0306D"/>
    <w:rsid w:val="00B036BA"/>
    <w:rsid w:val="00B05F7B"/>
    <w:rsid w:val="00B0756B"/>
    <w:rsid w:val="00B1780D"/>
    <w:rsid w:val="00B21EEE"/>
    <w:rsid w:val="00B239F2"/>
    <w:rsid w:val="00B25FEA"/>
    <w:rsid w:val="00B52AEF"/>
    <w:rsid w:val="00B54FD6"/>
    <w:rsid w:val="00B551D9"/>
    <w:rsid w:val="00B61396"/>
    <w:rsid w:val="00B90867"/>
    <w:rsid w:val="00BB1926"/>
    <w:rsid w:val="00BC16A2"/>
    <w:rsid w:val="00BC1AD0"/>
    <w:rsid w:val="00BE7450"/>
    <w:rsid w:val="00BE7B1F"/>
    <w:rsid w:val="00BF0696"/>
    <w:rsid w:val="00BF3A9D"/>
    <w:rsid w:val="00C21806"/>
    <w:rsid w:val="00C2484F"/>
    <w:rsid w:val="00C25751"/>
    <w:rsid w:val="00C269D1"/>
    <w:rsid w:val="00C42627"/>
    <w:rsid w:val="00C524B0"/>
    <w:rsid w:val="00C52EB1"/>
    <w:rsid w:val="00C62026"/>
    <w:rsid w:val="00C647D5"/>
    <w:rsid w:val="00C75929"/>
    <w:rsid w:val="00C833A8"/>
    <w:rsid w:val="00C93DE4"/>
    <w:rsid w:val="00C9576D"/>
    <w:rsid w:val="00CA2277"/>
    <w:rsid w:val="00CB41B8"/>
    <w:rsid w:val="00CD15F5"/>
    <w:rsid w:val="00CD3A97"/>
    <w:rsid w:val="00CE61CB"/>
    <w:rsid w:val="00CF4083"/>
    <w:rsid w:val="00CF7853"/>
    <w:rsid w:val="00D126C7"/>
    <w:rsid w:val="00D373FF"/>
    <w:rsid w:val="00D37BDD"/>
    <w:rsid w:val="00D51B47"/>
    <w:rsid w:val="00D56526"/>
    <w:rsid w:val="00D61B4E"/>
    <w:rsid w:val="00D63282"/>
    <w:rsid w:val="00D7219C"/>
    <w:rsid w:val="00D77EDE"/>
    <w:rsid w:val="00D837E7"/>
    <w:rsid w:val="00D87C89"/>
    <w:rsid w:val="00D91A96"/>
    <w:rsid w:val="00DA04DB"/>
    <w:rsid w:val="00DA685D"/>
    <w:rsid w:val="00DD143A"/>
    <w:rsid w:val="00DD15E8"/>
    <w:rsid w:val="00DD4D72"/>
    <w:rsid w:val="00DE1A0D"/>
    <w:rsid w:val="00E0333C"/>
    <w:rsid w:val="00E123F7"/>
    <w:rsid w:val="00E16165"/>
    <w:rsid w:val="00E22211"/>
    <w:rsid w:val="00E32029"/>
    <w:rsid w:val="00E3466C"/>
    <w:rsid w:val="00E43478"/>
    <w:rsid w:val="00E464DB"/>
    <w:rsid w:val="00E55C79"/>
    <w:rsid w:val="00E55D46"/>
    <w:rsid w:val="00E61D12"/>
    <w:rsid w:val="00E61F26"/>
    <w:rsid w:val="00E65DB6"/>
    <w:rsid w:val="00E75042"/>
    <w:rsid w:val="00E82E17"/>
    <w:rsid w:val="00E862B2"/>
    <w:rsid w:val="00E919D2"/>
    <w:rsid w:val="00EA2C8D"/>
    <w:rsid w:val="00EB1EAB"/>
    <w:rsid w:val="00EB7391"/>
    <w:rsid w:val="00EC1683"/>
    <w:rsid w:val="00EC7BE1"/>
    <w:rsid w:val="00EE3C25"/>
    <w:rsid w:val="00EE5B2A"/>
    <w:rsid w:val="00F031EA"/>
    <w:rsid w:val="00F03910"/>
    <w:rsid w:val="00F11DEE"/>
    <w:rsid w:val="00F12FBD"/>
    <w:rsid w:val="00F12FFF"/>
    <w:rsid w:val="00F14349"/>
    <w:rsid w:val="00F14D7B"/>
    <w:rsid w:val="00F2025E"/>
    <w:rsid w:val="00F229CE"/>
    <w:rsid w:val="00F242ED"/>
    <w:rsid w:val="00F264F1"/>
    <w:rsid w:val="00F33FDC"/>
    <w:rsid w:val="00F36A17"/>
    <w:rsid w:val="00F372F7"/>
    <w:rsid w:val="00F41CCC"/>
    <w:rsid w:val="00F518F2"/>
    <w:rsid w:val="00F53363"/>
    <w:rsid w:val="00F566F0"/>
    <w:rsid w:val="00F62885"/>
    <w:rsid w:val="00F73588"/>
    <w:rsid w:val="00F7383F"/>
    <w:rsid w:val="00F77D6F"/>
    <w:rsid w:val="00F90CC0"/>
    <w:rsid w:val="00F93CC3"/>
    <w:rsid w:val="00F945A9"/>
    <w:rsid w:val="00F9531C"/>
    <w:rsid w:val="00FA0D2E"/>
    <w:rsid w:val="00FA7400"/>
    <w:rsid w:val="00FA784B"/>
    <w:rsid w:val="00FB0B86"/>
    <w:rsid w:val="00FB227F"/>
    <w:rsid w:val="00FB635C"/>
    <w:rsid w:val="00FC7E42"/>
    <w:rsid w:val="00FD3EA2"/>
    <w:rsid w:val="00FD6135"/>
    <w:rsid w:val="00FD6F33"/>
    <w:rsid w:val="00FE4EAA"/>
    <w:rsid w:val="00FE63AA"/>
    <w:rsid w:val="00FF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ADF47B2"/>
  <w15:chartTrackingRefBased/>
  <w15:docId w15:val="{A889297A-2F4A-4598-B1EE-F69E8789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165C28"/>
    <w:pPr>
      <w:keepNext/>
      <w:widowControl/>
      <w:suppressAutoHyphens w:val="0"/>
      <w:spacing w:before="240" w:after="60" w:line="320" w:lineRule="atLeas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51B47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link w:val="Nagwek1"/>
    <w:rsid w:val="00165C28"/>
    <w:rPr>
      <w:rFonts w:ascii="Arial" w:hAnsi="Arial" w:cs="Arial"/>
      <w:b/>
      <w:bCs/>
      <w:kern w:val="32"/>
      <w:sz w:val="32"/>
      <w:szCs w:val="32"/>
    </w:rPr>
  </w:style>
  <w:style w:type="paragraph" w:customStyle="1" w:styleId="SubTitle2">
    <w:name w:val="SubTitle 2"/>
    <w:basedOn w:val="Normalny"/>
    <w:rsid w:val="00165C28"/>
    <w:pPr>
      <w:widowControl/>
      <w:suppressAutoHyphens w:val="0"/>
      <w:spacing w:after="240"/>
      <w:jc w:val="center"/>
    </w:pPr>
    <w:rPr>
      <w:rFonts w:eastAsia="Times New Roman" w:cs="Times New Roman"/>
      <w:b/>
      <w:kern w:val="0"/>
      <w:sz w:val="32"/>
      <w:szCs w:val="20"/>
      <w:lang w:eastAsia="pl-PL" w:bidi="ar-SA"/>
    </w:rPr>
  </w:style>
  <w:style w:type="paragraph" w:styleId="Tekstpodstawowy3">
    <w:name w:val="Body Text 3"/>
    <w:basedOn w:val="Normalny"/>
    <w:link w:val="Tekstpodstawowy3Znak"/>
    <w:uiPriority w:val="99"/>
    <w:rsid w:val="00E75042"/>
    <w:pPr>
      <w:widowControl/>
      <w:suppressAutoHyphens w:val="0"/>
      <w:spacing w:after="120"/>
    </w:pPr>
    <w:rPr>
      <w:rFonts w:eastAsia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3Znak">
    <w:name w:val="Tekst podstawowy 3 Znak"/>
    <w:link w:val="Tekstpodstawowy3"/>
    <w:uiPriority w:val="99"/>
    <w:rsid w:val="00E75042"/>
    <w:rPr>
      <w:sz w:val="16"/>
      <w:szCs w:val="16"/>
    </w:rPr>
  </w:style>
  <w:style w:type="paragraph" w:customStyle="1" w:styleId="Stopka1">
    <w:name w:val="Stopka1"/>
    <w:basedOn w:val="Normalny"/>
    <w:rsid w:val="005F42F7"/>
    <w:pPr>
      <w:tabs>
        <w:tab w:val="center" w:pos="5522"/>
        <w:tab w:val="right" w:pos="11045"/>
      </w:tabs>
      <w:autoSpaceDE w:val="0"/>
    </w:pPr>
    <w:rPr>
      <w:rFonts w:eastAsia="Times New Roman" w:cs="Times New Roman"/>
      <w:kern w:val="0"/>
      <w:sz w:val="20"/>
      <w:szCs w:val="20"/>
      <w:lang w:bidi="ar-SA"/>
    </w:rPr>
  </w:style>
  <w:style w:type="paragraph" w:customStyle="1" w:styleId="Default">
    <w:name w:val="Default"/>
    <w:rsid w:val="009F6B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rsid w:val="009D64C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D64CD"/>
    <w:rPr>
      <w:rFonts w:cs="Mangal"/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rsid w:val="009D64C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rsid w:val="009D64CD"/>
    <w:rPr>
      <w:b/>
      <w:bCs/>
    </w:rPr>
  </w:style>
  <w:style w:type="character" w:customStyle="1" w:styleId="TematkomentarzaZnak">
    <w:name w:val="Temat komentarza Znak"/>
    <w:link w:val="Tematkomentarza"/>
    <w:rsid w:val="009D64C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rsid w:val="009D64CD"/>
    <w:rPr>
      <w:rFonts w:ascii="Tahoma" w:hAnsi="Tahoma" w:cs="Mangal"/>
      <w:sz w:val="16"/>
      <w:szCs w:val="14"/>
      <w:lang w:val="x-none"/>
    </w:rPr>
  </w:style>
  <w:style w:type="character" w:customStyle="1" w:styleId="TekstdymkaZnak">
    <w:name w:val="Tekst dymka Znak"/>
    <w:link w:val="Tekstdymka"/>
    <w:rsid w:val="009D64CD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Elegancki">
    <w:name w:val="Table Elegant"/>
    <w:basedOn w:val="Standardowy"/>
    <w:rsid w:val="006374A6"/>
    <w:pPr>
      <w:widowControl w:val="0"/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StopkaZnak">
    <w:name w:val="Stopka Znak"/>
    <w:link w:val="Stopka"/>
    <w:rsid w:val="0011501D"/>
    <w:rPr>
      <w:rFonts w:eastAsia="SimSun" w:cs="Tahoma"/>
      <w:kern w:val="1"/>
      <w:sz w:val="24"/>
      <w:szCs w:val="24"/>
      <w:lang w:eastAsia="hi-IN" w:bidi="hi-IN"/>
    </w:rPr>
  </w:style>
  <w:style w:type="paragraph" w:customStyle="1" w:styleId="footnotedescription">
    <w:name w:val="footnote description"/>
    <w:next w:val="Normalny"/>
    <w:link w:val="footnotedescriptionChar"/>
    <w:hidden/>
    <w:rsid w:val="006F3778"/>
    <w:pPr>
      <w:spacing w:line="259" w:lineRule="auto"/>
      <w:ind w:left="146"/>
    </w:pPr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6F3778"/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mark">
    <w:name w:val="footnote mark"/>
    <w:hidden/>
    <w:rsid w:val="006F3778"/>
    <w:rPr>
      <w:rFonts w:ascii="Calibri" w:eastAsia="Calibri" w:hAnsi="Calibri" w:cs="Calibri"/>
      <w:color w:val="000000"/>
      <w:sz w:val="16"/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93DE4"/>
    <w:pPr>
      <w:spacing w:after="60"/>
      <w:jc w:val="center"/>
      <w:outlineLvl w:val="1"/>
    </w:pPr>
    <w:rPr>
      <w:rFonts w:ascii="Cambria" w:eastAsia="Times New Roman" w:hAnsi="Cambria" w:cs="Mangal"/>
      <w:szCs w:val="21"/>
    </w:rPr>
  </w:style>
  <w:style w:type="character" w:customStyle="1" w:styleId="PodtytuZnak">
    <w:name w:val="Podtytuł Znak"/>
    <w:link w:val="Podtytu"/>
    <w:rsid w:val="00C93DE4"/>
    <w:rPr>
      <w:rFonts w:ascii="Cambria" w:eastAsia="Times New Roman" w:hAnsi="Cambria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rsid w:val="00651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2484F"/>
    <w:rPr>
      <w:rFonts w:eastAsia="SimSun" w:cs="Tahoma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nhideWhenUsed/>
    <w:rsid w:val="00B239F2"/>
    <w:rPr>
      <w:rFonts w:cs="Mangal"/>
      <w:kern w:val="2"/>
      <w:sz w:val="20"/>
      <w:szCs w:val="18"/>
    </w:rPr>
  </w:style>
  <w:style w:type="character" w:customStyle="1" w:styleId="TekstprzypisudolnegoZnak">
    <w:name w:val="Tekst przypisu dolnego Znak"/>
    <w:link w:val="Tekstprzypisudolnego"/>
    <w:rsid w:val="00B239F2"/>
    <w:rPr>
      <w:rFonts w:eastAsia="SimSun" w:cs="Mangal"/>
      <w:kern w:val="2"/>
      <w:szCs w:val="18"/>
      <w:lang w:eastAsia="hi-IN" w:bidi="hi-IN"/>
    </w:rPr>
  </w:style>
  <w:style w:type="character" w:styleId="Odwoanieprzypisudolnego">
    <w:name w:val="footnote reference"/>
    <w:unhideWhenUsed/>
    <w:rsid w:val="00B239F2"/>
    <w:rPr>
      <w:vertAlign w:val="superscript"/>
    </w:rPr>
  </w:style>
  <w:style w:type="paragraph" w:customStyle="1" w:styleId="Normalny1">
    <w:name w:val="Normalny1"/>
    <w:rsid w:val="00CF4083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character" w:customStyle="1" w:styleId="Nagwek3Znak">
    <w:name w:val="Nagłówek 3 Znak"/>
    <w:link w:val="Nagwek3"/>
    <w:semiHidden/>
    <w:rsid w:val="00D51B47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1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3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FE1194F7DD64F833AF06E831E6AA7" ma:contentTypeVersion="13" ma:contentTypeDescription="Utwórz nowy dokument." ma:contentTypeScope="" ma:versionID="1c30cc1e2a155a02838713c2a15269fb">
  <xsd:schema xmlns:xsd="http://www.w3.org/2001/XMLSchema" xmlns:xs="http://www.w3.org/2001/XMLSchema" xmlns:p="http://schemas.microsoft.com/office/2006/metadata/properties" xmlns:ns2="a1e134c2-dc2e-4419-8740-5d9df34d7e69" xmlns:ns3="35dcafa0-72c6-49e8-b994-5fe3dd7cf71b" targetNamespace="http://schemas.microsoft.com/office/2006/metadata/properties" ma:root="true" ma:fieldsID="928c2e46b466aece9703b6d999b2e621" ns2:_="" ns3:_="">
    <xsd:import namespace="a1e134c2-dc2e-4419-8740-5d9df34d7e69"/>
    <xsd:import namespace="35dcafa0-72c6-49e8-b994-5fe3dd7cf7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134c2-dc2e-4419-8740-5d9df34d7e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cafa0-72c6-49e8-b994-5fe3dd7cf7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5541E4-AAB1-4EEC-91DB-7621CF2A8E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F7280D-A09A-46D2-B200-D072B96BDE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70B082-B2DA-444D-A18E-7636FCAE2899}"/>
</file>

<file path=customXml/itemProps4.xml><?xml version="1.0" encoding="utf-8"?>
<ds:datastoreItem xmlns:ds="http://schemas.openxmlformats.org/officeDocument/2006/customXml" ds:itemID="{D6E34BC7-8E79-4AA9-BFF2-7B710BB3CB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stowarzyszenie inicjatyw samorzadowych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Widuch</dc:creator>
  <cp:keywords/>
  <cp:lastModifiedBy>Dawid Mikołajczyk</cp:lastModifiedBy>
  <cp:revision>6</cp:revision>
  <cp:lastPrinted>2018-12-18T13:57:00Z</cp:lastPrinted>
  <dcterms:created xsi:type="dcterms:W3CDTF">2021-03-02T19:49:00Z</dcterms:created>
  <dcterms:modified xsi:type="dcterms:W3CDTF">2021-03-02T20:16:00Z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0x010100FC5FE1194F7DD64F833AF06E831E6AA7</vt:lpwstr>
  </property>
</Properties>
</file>